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85531" w14:textId="77777777" w:rsidR="007704BD" w:rsidRDefault="007704BD" w:rsidP="004C5E06">
      <w:pPr>
        <w:ind w:left="-567"/>
        <w:rPr>
          <w:rStyle w:val="Absatz-Standardschriftart1"/>
          <w:rFonts w:ascii="Calibri" w:hAnsi="Calibri" w:cs="Calibri"/>
          <w:sz w:val="22"/>
          <w:szCs w:val="22"/>
        </w:rPr>
      </w:pPr>
    </w:p>
    <w:p w14:paraId="032458EF" w14:textId="77777777" w:rsidR="00FC14ED" w:rsidRDefault="00FC14ED" w:rsidP="00FC14ED">
      <w:pPr>
        <w:spacing w:after="120"/>
        <w:ind w:left="-567"/>
        <w:rPr>
          <w:rFonts w:ascii="Calibri" w:hAnsi="Calibri" w:cs="Calibri"/>
          <w:sz w:val="22"/>
          <w:szCs w:val="22"/>
        </w:rPr>
      </w:pPr>
      <w:r>
        <w:rPr>
          <w:rFonts w:ascii="Calibri" w:hAnsi="Calibri" w:cs="Calibri"/>
          <w:sz w:val="22"/>
          <w:szCs w:val="22"/>
        </w:rPr>
        <w:t>Ole Breuer spielt in FILMRISS 2.0 eine Nebenrolle. Der junge Schauspieler ist vor einem Jahr mit dem Studium fertig geworden und hangelt sich seitdem von Auftrag zu Auftrag. Meist sind es kleine Rollen in Fernsehserien oder Sprecheraufträge für den Rundfunk.</w:t>
      </w:r>
    </w:p>
    <w:p w14:paraId="247482E5" w14:textId="77777777" w:rsidR="00FC14ED" w:rsidRDefault="00FC14ED" w:rsidP="00FC14ED">
      <w:pPr>
        <w:spacing w:after="120"/>
        <w:ind w:left="-567"/>
        <w:rPr>
          <w:rFonts w:ascii="Calibri" w:hAnsi="Calibri" w:cs="Calibri"/>
          <w:sz w:val="22"/>
          <w:szCs w:val="22"/>
        </w:rPr>
      </w:pPr>
      <w:r>
        <w:rPr>
          <w:rFonts w:ascii="Calibri" w:hAnsi="Calibri" w:cs="Calibri"/>
          <w:sz w:val="22"/>
          <w:szCs w:val="22"/>
        </w:rPr>
        <w:t xml:space="preserve">Nach dem ersten Jahr, in dem Ole nur wenige Angebote bekam und kaum etwas verdient hat, sieht es jetzt besser aus. Er hofft, dass er von seiner Arbeit in diesem Jahr auch leben kann. </w:t>
      </w:r>
    </w:p>
    <w:p w14:paraId="24CE5C45" w14:textId="1A13FA59" w:rsidR="00FC14ED" w:rsidRDefault="00FC14ED" w:rsidP="00FC14ED">
      <w:pPr>
        <w:spacing w:after="120"/>
        <w:ind w:left="-567"/>
        <w:rPr>
          <w:rFonts w:ascii="Calibri" w:hAnsi="Calibri" w:cs="Calibri"/>
          <w:sz w:val="22"/>
          <w:szCs w:val="22"/>
        </w:rPr>
      </w:pPr>
      <w:r>
        <w:rPr>
          <w:rFonts w:ascii="Calibri" w:hAnsi="Calibri" w:cs="Calibri"/>
          <w:sz w:val="22"/>
          <w:szCs w:val="22"/>
        </w:rPr>
        <w:t>Als Berufsanfänger bekommt Ole Tagesgagen zwischen 600 und 1</w:t>
      </w:r>
      <w:r w:rsidR="003C382D">
        <w:rPr>
          <w:rFonts w:ascii="Calibri" w:hAnsi="Calibri" w:cs="Calibri"/>
          <w:sz w:val="22"/>
          <w:szCs w:val="22"/>
        </w:rPr>
        <w:t>.</w:t>
      </w:r>
      <w:r>
        <w:rPr>
          <w:rFonts w:ascii="Calibri" w:hAnsi="Calibri" w:cs="Calibri"/>
          <w:sz w:val="22"/>
          <w:szCs w:val="22"/>
        </w:rPr>
        <w:t>200 Euro – und natürlich ist kein Schauspieler das ganze Jahr über beschäftigt. Allerdings muss man berücksichtigen, dass er viel Zeit damit verbringt, sich auf die Rollen vorzubereiten. Dazu gehören zum Beispiel Gespräche mit dem</w:t>
      </w:r>
      <w:r w:rsidR="003C382D">
        <w:rPr>
          <w:rFonts w:ascii="Calibri" w:hAnsi="Calibri" w:cs="Calibri"/>
          <w:sz w:val="22"/>
          <w:szCs w:val="22"/>
        </w:rPr>
        <w:t>/der</w:t>
      </w:r>
      <w:r>
        <w:rPr>
          <w:rFonts w:ascii="Calibri" w:hAnsi="Calibri" w:cs="Calibri"/>
          <w:sz w:val="22"/>
          <w:szCs w:val="22"/>
        </w:rPr>
        <w:t xml:space="preserve"> Regisseur</w:t>
      </w:r>
      <w:r w:rsidR="003C382D">
        <w:rPr>
          <w:rFonts w:ascii="Calibri" w:hAnsi="Calibri" w:cs="Calibri"/>
          <w:sz w:val="22"/>
          <w:szCs w:val="22"/>
        </w:rPr>
        <w:t>*in</w:t>
      </w:r>
      <w:r>
        <w:rPr>
          <w:rFonts w:ascii="Calibri" w:hAnsi="Calibri" w:cs="Calibri"/>
          <w:sz w:val="22"/>
          <w:szCs w:val="22"/>
        </w:rPr>
        <w:t>, Kostümanproben und natürlich die Beschäftigung mit dem Drehbuch.</w:t>
      </w:r>
    </w:p>
    <w:p w14:paraId="1BB67BB7" w14:textId="77777777" w:rsidR="00FC14ED" w:rsidRDefault="00FC14ED" w:rsidP="00FC14ED">
      <w:pPr>
        <w:spacing w:after="120"/>
        <w:ind w:left="-567"/>
        <w:rPr>
          <w:rFonts w:ascii="Calibri" w:hAnsi="Calibri" w:cs="Calibri"/>
          <w:sz w:val="22"/>
          <w:szCs w:val="22"/>
        </w:rPr>
      </w:pPr>
      <w:r>
        <w:rPr>
          <w:rFonts w:ascii="Calibri" w:hAnsi="Calibri" w:cs="Calibri"/>
          <w:sz w:val="22"/>
          <w:szCs w:val="22"/>
        </w:rPr>
        <w:t>Auf einem Zettel hat Ole zusammengetragen, welche Angebote er bekommen hat und wie viel er an Reisekosten einplanen muss, um die Angebote wahrzunehmen. Die Gagen wurden ihm teilweise als Gesamtsumme angeboten und teilweise pro Drehtag.</w:t>
      </w:r>
    </w:p>
    <w:p w14:paraId="42B4DB3F" w14:textId="77777777" w:rsidR="00FC14ED" w:rsidRDefault="00FC14ED" w:rsidP="00FC14ED">
      <w:pPr>
        <w:spacing w:after="120"/>
        <w:ind w:left="-567"/>
        <w:rPr>
          <w:rFonts w:ascii="Calibri" w:hAnsi="Calibri" w:cs="Calibri"/>
          <w:sz w:val="22"/>
          <w:szCs w:val="22"/>
        </w:rPr>
      </w:pPr>
    </w:p>
    <w:p w14:paraId="097CC24F" w14:textId="71A81DCC" w:rsidR="00FC14ED" w:rsidRPr="00B7749C" w:rsidRDefault="003C382D" w:rsidP="00FC14ED">
      <w:pPr>
        <w:spacing w:after="120"/>
        <w:ind w:left="-567"/>
        <w:rPr>
          <w:rFonts w:ascii="Comic Sans MS" w:hAnsi="Comic Sans MS" w:cs="Calibri"/>
          <w:i/>
          <w:sz w:val="22"/>
          <w:szCs w:val="22"/>
        </w:rPr>
      </w:pPr>
      <w:r>
        <w:rPr>
          <w:rFonts w:ascii="Comic Sans MS" w:hAnsi="Comic Sans MS" w:cs="Calibri"/>
          <w:i/>
          <w:color w:val="007499"/>
          <w:sz w:val="22"/>
          <w:szCs w:val="22"/>
        </w:rPr>
        <w:t>Nebenrolle</w:t>
      </w:r>
      <w:r w:rsidR="00FC14ED" w:rsidRPr="00B7749C">
        <w:rPr>
          <w:rFonts w:ascii="Comic Sans MS" w:hAnsi="Comic Sans MS" w:cs="Calibri"/>
          <w:i/>
          <w:color w:val="007499"/>
          <w:sz w:val="22"/>
          <w:szCs w:val="22"/>
        </w:rPr>
        <w:t xml:space="preserve"> in drei Folgen einer TV-Krimiserie:</w:t>
      </w:r>
      <w:r w:rsidR="00FC14ED" w:rsidRPr="00B7749C">
        <w:rPr>
          <w:rFonts w:ascii="Comic Sans MS" w:hAnsi="Comic Sans MS" w:cs="Calibri"/>
          <w:i/>
          <w:sz w:val="22"/>
          <w:szCs w:val="22"/>
        </w:rPr>
        <w:t xml:space="preserve"> </w:t>
      </w:r>
      <w:r w:rsidR="00B7749C">
        <w:rPr>
          <w:rFonts w:ascii="Comic Sans MS" w:hAnsi="Comic Sans MS" w:cs="Calibri"/>
          <w:i/>
          <w:sz w:val="22"/>
          <w:szCs w:val="22"/>
        </w:rPr>
        <w:tab/>
      </w:r>
      <w:r w:rsidR="00892F0D">
        <w:rPr>
          <w:rFonts w:ascii="Comic Sans MS" w:hAnsi="Comic Sans MS" w:cs="Calibri"/>
          <w:i/>
          <w:sz w:val="22"/>
          <w:szCs w:val="22"/>
        </w:rPr>
        <w:tab/>
      </w:r>
      <w:bookmarkStart w:id="0" w:name="_GoBack"/>
      <w:bookmarkEnd w:id="0"/>
      <w:r w:rsidR="00FC14ED" w:rsidRPr="00B7749C">
        <w:rPr>
          <w:rFonts w:ascii="Comic Sans MS" w:hAnsi="Comic Sans MS" w:cs="Calibri"/>
          <w:i/>
          <w:sz w:val="22"/>
          <w:szCs w:val="22"/>
        </w:rPr>
        <w:t>12 Drehtage à 750 Euro</w:t>
      </w:r>
    </w:p>
    <w:p w14:paraId="12370FA4" w14:textId="2329B0CB" w:rsidR="00FC14ED" w:rsidRPr="00B7749C" w:rsidRDefault="00FC14ED" w:rsidP="00FC14ED">
      <w:pPr>
        <w:spacing w:after="120"/>
        <w:ind w:left="-567"/>
        <w:rPr>
          <w:rFonts w:ascii="Comic Sans MS" w:hAnsi="Comic Sans MS" w:cs="Calibri"/>
          <w:i/>
          <w:sz w:val="22"/>
          <w:szCs w:val="22"/>
        </w:rPr>
      </w:pPr>
      <w:r w:rsidRPr="00B7749C">
        <w:rPr>
          <w:rFonts w:ascii="Comic Sans MS" w:hAnsi="Comic Sans MS" w:cs="Calibri"/>
          <w:i/>
          <w:color w:val="007499"/>
          <w:sz w:val="22"/>
          <w:szCs w:val="22"/>
        </w:rPr>
        <w:t>Sprecher in einer Kinderhörspielserie:</w:t>
      </w:r>
      <w:r w:rsidRPr="00B7749C">
        <w:rPr>
          <w:rFonts w:ascii="Comic Sans MS" w:hAnsi="Comic Sans MS" w:cs="Calibri"/>
          <w:i/>
          <w:sz w:val="22"/>
          <w:szCs w:val="22"/>
        </w:rPr>
        <w:t xml:space="preserve"> </w:t>
      </w:r>
      <w:r w:rsidR="00B7749C">
        <w:rPr>
          <w:rFonts w:ascii="Comic Sans MS" w:hAnsi="Comic Sans MS" w:cs="Calibri"/>
          <w:i/>
          <w:sz w:val="22"/>
          <w:szCs w:val="22"/>
        </w:rPr>
        <w:tab/>
      </w:r>
      <w:r w:rsidR="00B7749C">
        <w:rPr>
          <w:rFonts w:ascii="Comic Sans MS" w:hAnsi="Comic Sans MS" w:cs="Calibri"/>
          <w:i/>
          <w:sz w:val="22"/>
          <w:szCs w:val="22"/>
        </w:rPr>
        <w:tab/>
      </w:r>
      <w:r w:rsidR="00B7749C">
        <w:rPr>
          <w:rFonts w:ascii="Comic Sans MS" w:hAnsi="Comic Sans MS" w:cs="Calibri"/>
          <w:i/>
          <w:sz w:val="22"/>
          <w:szCs w:val="22"/>
        </w:rPr>
        <w:tab/>
      </w:r>
      <w:r w:rsidRPr="00B7749C">
        <w:rPr>
          <w:rFonts w:ascii="Comic Sans MS" w:hAnsi="Comic Sans MS" w:cs="Calibri"/>
          <w:i/>
          <w:sz w:val="22"/>
          <w:szCs w:val="22"/>
        </w:rPr>
        <w:t>Pauschalhonorar 2.600 Euro</w:t>
      </w:r>
    </w:p>
    <w:p w14:paraId="655FD03B" w14:textId="11701359" w:rsidR="00FC14ED" w:rsidRPr="00B7749C" w:rsidRDefault="00FC14ED" w:rsidP="00FC14ED">
      <w:pPr>
        <w:spacing w:after="120"/>
        <w:ind w:left="-567"/>
        <w:rPr>
          <w:rFonts w:ascii="Comic Sans MS" w:hAnsi="Comic Sans MS" w:cs="Calibri"/>
          <w:i/>
          <w:sz w:val="22"/>
          <w:szCs w:val="22"/>
        </w:rPr>
      </w:pPr>
      <w:r w:rsidRPr="00B7749C">
        <w:rPr>
          <w:rFonts w:ascii="Comic Sans MS" w:hAnsi="Comic Sans MS" w:cs="Calibri"/>
          <w:i/>
          <w:color w:val="007499"/>
          <w:sz w:val="22"/>
          <w:szCs w:val="22"/>
        </w:rPr>
        <w:t>Sprecher in einem Rundfunk-Feature:</w:t>
      </w:r>
      <w:r w:rsidRPr="00B7749C">
        <w:rPr>
          <w:rFonts w:ascii="Comic Sans MS" w:hAnsi="Comic Sans MS" w:cs="Calibri"/>
          <w:i/>
          <w:sz w:val="22"/>
          <w:szCs w:val="22"/>
        </w:rPr>
        <w:t xml:space="preserve"> </w:t>
      </w:r>
      <w:r w:rsidR="00B7749C">
        <w:rPr>
          <w:rFonts w:ascii="Comic Sans MS" w:hAnsi="Comic Sans MS" w:cs="Calibri"/>
          <w:i/>
          <w:sz w:val="22"/>
          <w:szCs w:val="22"/>
        </w:rPr>
        <w:tab/>
      </w:r>
      <w:r w:rsidR="00B7749C">
        <w:rPr>
          <w:rFonts w:ascii="Comic Sans MS" w:hAnsi="Comic Sans MS" w:cs="Calibri"/>
          <w:i/>
          <w:sz w:val="22"/>
          <w:szCs w:val="22"/>
        </w:rPr>
        <w:tab/>
      </w:r>
      <w:r w:rsidR="00B7749C">
        <w:rPr>
          <w:rFonts w:ascii="Comic Sans MS" w:hAnsi="Comic Sans MS" w:cs="Calibri"/>
          <w:i/>
          <w:sz w:val="22"/>
          <w:szCs w:val="22"/>
        </w:rPr>
        <w:tab/>
      </w:r>
      <w:r w:rsidRPr="00B7749C">
        <w:rPr>
          <w:rFonts w:ascii="Comic Sans MS" w:hAnsi="Comic Sans MS" w:cs="Calibri"/>
          <w:i/>
          <w:sz w:val="22"/>
          <w:szCs w:val="22"/>
        </w:rPr>
        <w:t>Pauschalhonorar 880 Euro</w:t>
      </w:r>
    </w:p>
    <w:p w14:paraId="27C4567B" w14:textId="13A2E845" w:rsidR="00FC14ED" w:rsidRPr="00B7749C" w:rsidRDefault="00FC14ED" w:rsidP="00FC14ED">
      <w:pPr>
        <w:spacing w:after="120"/>
        <w:ind w:left="-567"/>
        <w:rPr>
          <w:rFonts w:ascii="Comic Sans MS" w:hAnsi="Comic Sans MS" w:cs="Calibri"/>
          <w:i/>
          <w:sz w:val="22"/>
          <w:szCs w:val="22"/>
        </w:rPr>
      </w:pPr>
      <w:r w:rsidRPr="00B7749C">
        <w:rPr>
          <w:rFonts w:ascii="Comic Sans MS" w:hAnsi="Comic Sans MS" w:cs="Calibri"/>
          <w:i/>
          <w:color w:val="007499"/>
          <w:sz w:val="22"/>
          <w:szCs w:val="22"/>
        </w:rPr>
        <w:t>Hauptrolle in einem Low–Budget-Spielfilmprojekt:</w:t>
      </w:r>
      <w:r w:rsidRPr="00B7749C">
        <w:rPr>
          <w:rFonts w:ascii="Comic Sans MS" w:hAnsi="Comic Sans MS" w:cs="Calibri"/>
          <w:i/>
          <w:sz w:val="22"/>
          <w:szCs w:val="22"/>
        </w:rPr>
        <w:t xml:space="preserve"> </w:t>
      </w:r>
      <w:r w:rsidR="00B7749C">
        <w:rPr>
          <w:rFonts w:ascii="Comic Sans MS" w:hAnsi="Comic Sans MS" w:cs="Calibri"/>
          <w:i/>
          <w:sz w:val="22"/>
          <w:szCs w:val="22"/>
        </w:rPr>
        <w:tab/>
      </w:r>
      <w:r w:rsidRPr="00B7749C">
        <w:rPr>
          <w:rFonts w:ascii="Comic Sans MS" w:hAnsi="Comic Sans MS" w:cs="Calibri"/>
          <w:i/>
          <w:sz w:val="22"/>
          <w:szCs w:val="22"/>
        </w:rPr>
        <w:t>24 Drehtage à 1.100 Euro</w:t>
      </w:r>
    </w:p>
    <w:p w14:paraId="32366781" w14:textId="6BB5559D" w:rsidR="00FC14ED" w:rsidRPr="00B7749C" w:rsidRDefault="00FC14ED" w:rsidP="00FC14ED">
      <w:pPr>
        <w:spacing w:after="120"/>
        <w:ind w:left="-567"/>
        <w:rPr>
          <w:rFonts w:ascii="Comic Sans MS" w:hAnsi="Comic Sans MS" w:cs="Calibri"/>
          <w:i/>
          <w:sz w:val="22"/>
          <w:szCs w:val="22"/>
        </w:rPr>
      </w:pPr>
      <w:r w:rsidRPr="00B7749C">
        <w:rPr>
          <w:rFonts w:ascii="Comic Sans MS" w:hAnsi="Comic Sans MS" w:cs="Calibri"/>
          <w:i/>
          <w:color w:val="007499"/>
          <w:sz w:val="22"/>
          <w:szCs w:val="22"/>
        </w:rPr>
        <w:t>Ausgaben für Reise und Unterkunft:</w:t>
      </w:r>
      <w:r w:rsidRPr="00B7749C">
        <w:rPr>
          <w:rFonts w:ascii="Comic Sans MS" w:hAnsi="Comic Sans MS" w:cs="Calibri"/>
          <w:i/>
          <w:sz w:val="22"/>
          <w:szCs w:val="22"/>
        </w:rPr>
        <w:t xml:space="preserve"> </w:t>
      </w:r>
      <w:r w:rsidR="00B7749C">
        <w:rPr>
          <w:rFonts w:ascii="Comic Sans MS" w:hAnsi="Comic Sans MS" w:cs="Calibri"/>
          <w:i/>
          <w:sz w:val="22"/>
          <w:szCs w:val="22"/>
        </w:rPr>
        <w:tab/>
      </w:r>
      <w:r w:rsidR="00B7749C">
        <w:rPr>
          <w:rFonts w:ascii="Comic Sans MS" w:hAnsi="Comic Sans MS" w:cs="Calibri"/>
          <w:i/>
          <w:sz w:val="22"/>
          <w:szCs w:val="22"/>
        </w:rPr>
        <w:tab/>
      </w:r>
      <w:r w:rsidR="00B7749C">
        <w:rPr>
          <w:rFonts w:ascii="Comic Sans MS" w:hAnsi="Comic Sans MS" w:cs="Calibri"/>
          <w:i/>
          <w:sz w:val="22"/>
          <w:szCs w:val="22"/>
        </w:rPr>
        <w:tab/>
      </w:r>
      <w:r w:rsidRPr="00B7749C">
        <w:rPr>
          <w:rFonts w:ascii="Comic Sans MS" w:hAnsi="Comic Sans MS" w:cs="Calibri"/>
          <w:i/>
          <w:sz w:val="22"/>
          <w:szCs w:val="22"/>
        </w:rPr>
        <w:t>4.500 Euro</w:t>
      </w:r>
    </w:p>
    <w:p w14:paraId="6C2D89E4" w14:textId="77777777" w:rsidR="00FC14ED" w:rsidRDefault="00FC14ED" w:rsidP="00FC14ED">
      <w:pPr>
        <w:spacing w:after="120"/>
        <w:ind w:left="-567"/>
        <w:rPr>
          <w:rFonts w:ascii="Calibri" w:hAnsi="Calibri" w:cs="Calibri"/>
          <w:sz w:val="22"/>
          <w:szCs w:val="22"/>
        </w:rPr>
      </w:pPr>
    </w:p>
    <w:p w14:paraId="2A0FDB5A" w14:textId="77777777" w:rsidR="00FC14ED" w:rsidRDefault="00FC14ED" w:rsidP="00FC14ED">
      <w:pPr>
        <w:spacing w:after="120"/>
        <w:ind w:left="-567"/>
        <w:rPr>
          <w:rFonts w:ascii="Calibri" w:hAnsi="Calibri" w:cs="Calibri"/>
          <w:sz w:val="22"/>
          <w:szCs w:val="22"/>
        </w:rPr>
      </w:pPr>
      <w:r>
        <w:rPr>
          <w:rFonts w:ascii="Calibri" w:hAnsi="Calibri" w:cs="Calibri"/>
          <w:sz w:val="22"/>
          <w:szCs w:val="22"/>
        </w:rPr>
        <w:t xml:space="preserve">Dann bekommt Ole überraschend ein weiteres Angebot: Er könnte in der neuen Vorabendserie </w:t>
      </w:r>
      <w:r>
        <w:rPr>
          <w:rFonts w:ascii="Calibri" w:hAnsi="Calibri" w:cs="Calibri"/>
          <w:caps/>
          <w:sz w:val="22"/>
          <w:szCs w:val="22"/>
        </w:rPr>
        <w:t>Herz oder Kopf</w:t>
      </w:r>
      <w:r>
        <w:rPr>
          <w:rFonts w:ascii="Calibri" w:hAnsi="Calibri" w:cs="Calibri"/>
          <w:sz w:val="22"/>
          <w:szCs w:val="22"/>
        </w:rPr>
        <w:t>? mitspielen. Die erste Staffel wird den Sommer über im Allgäu gedreht, von Mai bis Oktober. Hier würde Ole insgesamt 22 Wochen mit jeweils zwei garantierten Drehtagen arbeiten. Pro Drehtag bekäme er 900 Euro. Alle Ausgaben für Reise und Unterkunft würden ihm erstattet.</w:t>
      </w:r>
    </w:p>
    <w:p w14:paraId="329B1DAF" w14:textId="5538FF93" w:rsidR="00FC14ED" w:rsidRDefault="00FC14ED" w:rsidP="00FC14ED">
      <w:pPr>
        <w:spacing w:after="120"/>
        <w:ind w:left="-567"/>
        <w:rPr>
          <w:rFonts w:ascii="Calibri" w:hAnsi="Calibri" w:cs="Calibri"/>
          <w:sz w:val="22"/>
          <w:szCs w:val="22"/>
        </w:rPr>
      </w:pPr>
      <w:r>
        <w:rPr>
          <w:rFonts w:ascii="Calibri" w:hAnsi="Calibri" w:cs="Calibri"/>
          <w:sz w:val="22"/>
          <w:szCs w:val="22"/>
        </w:rPr>
        <w:t xml:space="preserve">Das Problem dabei: Die Termine liegen so ungünstig, dass Ole alle anderen Projekte absagen müsste, wenn er bei </w:t>
      </w:r>
      <w:r>
        <w:rPr>
          <w:rFonts w:ascii="Calibri" w:hAnsi="Calibri" w:cs="Calibri"/>
          <w:caps/>
          <w:sz w:val="22"/>
          <w:szCs w:val="22"/>
        </w:rPr>
        <w:t>Herz oder Kopf</w:t>
      </w:r>
      <w:r>
        <w:rPr>
          <w:rFonts w:ascii="Calibri" w:hAnsi="Calibri" w:cs="Calibri"/>
          <w:sz w:val="22"/>
          <w:szCs w:val="22"/>
        </w:rPr>
        <w:t>? mitspielt. Und er hat mit Freunden gesprochen, die die Arbeit an einer Vorabendserie als unbefriedigend empfanden, weil sie wenig kreative Freiräume hatten und unter sehr großem Zeitdruck arbeiten mussten.</w:t>
      </w:r>
    </w:p>
    <w:p w14:paraId="06B17A94" w14:textId="77777777" w:rsidR="00FC14ED" w:rsidRDefault="00FC14ED" w:rsidP="00FC14ED">
      <w:pPr>
        <w:spacing w:after="120"/>
        <w:ind w:left="-567"/>
        <w:rPr>
          <w:rFonts w:ascii="Calibri" w:hAnsi="Calibri" w:cs="Calibri"/>
          <w:sz w:val="22"/>
          <w:szCs w:val="22"/>
        </w:rPr>
      </w:pPr>
    </w:p>
    <w:p w14:paraId="03CE9BAB" w14:textId="77777777" w:rsidR="00FC14ED" w:rsidRPr="00FC14ED" w:rsidRDefault="00FC14ED" w:rsidP="00FC14ED">
      <w:pPr>
        <w:spacing w:after="120"/>
        <w:ind w:left="-567"/>
        <w:rPr>
          <w:rFonts w:ascii="Calibri" w:hAnsi="Calibri" w:cs="Calibri"/>
          <w:b/>
          <w:color w:val="007499"/>
          <w:sz w:val="28"/>
          <w:szCs w:val="28"/>
        </w:rPr>
      </w:pPr>
      <w:r w:rsidRPr="00FC14ED">
        <w:rPr>
          <w:rFonts w:ascii="Calibri" w:hAnsi="Calibri" w:cs="Calibri"/>
          <w:b/>
          <w:color w:val="007499"/>
          <w:sz w:val="28"/>
          <w:szCs w:val="28"/>
        </w:rPr>
        <w:t>Aufgaben</w:t>
      </w:r>
    </w:p>
    <w:p w14:paraId="52DD7B31" w14:textId="77777777" w:rsidR="00FC14ED" w:rsidRDefault="00FC14ED" w:rsidP="00FC14ED">
      <w:pPr>
        <w:numPr>
          <w:ilvl w:val="0"/>
          <w:numId w:val="48"/>
        </w:numPr>
        <w:spacing w:after="120"/>
        <w:ind w:left="-284" w:hanging="283"/>
        <w:rPr>
          <w:rFonts w:ascii="Calibri" w:hAnsi="Calibri" w:cs="Calibri"/>
          <w:sz w:val="22"/>
          <w:szCs w:val="22"/>
        </w:rPr>
      </w:pPr>
      <w:r>
        <w:rPr>
          <w:rFonts w:ascii="Calibri" w:hAnsi="Calibri" w:cs="Calibri"/>
          <w:sz w:val="22"/>
          <w:szCs w:val="22"/>
        </w:rPr>
        <w:t>Rechnen Sie aus, wie viel Ole mit seinen zunächst geplanten Projekten verdienen kann.</w:t>
      </w:r>
    </w:p>
    <w:p w14:paraId="4CE83D8C" w14:textId="77777777" w:rsidR="00FC14ED" w:rsidRDefault="00FC14ED" w:rsidP="00FC14ED">
      <w:pPr>
        <w:numPr>
          <w:ilvl w:val="0"/>
          <w:numId w:val="48"/>
        </w:numPr>
        <w:spacing w:after="120"/>
        <w:ind w:left="-284" w:hanging="283"/>
        <w:rPr>
          <w:sz w:val="22"/>
          <w:szCs w:val="22"/>
        </w:rPr>
      </w:pPr>
      <w:r>
        <w:rPr>
          <w:rFonts w:ascii="Calibri" w:hAnsi="Calibri" w:cs="Calibri"/>
          <w:sz w:val="22"/>
          <w:szCs w:val="22"/>
        </w:rPr>
        <w:t xml:space="preserve">Vergleichen Sie das mit den möglichen Einnahmen aus </w:t>
      </w:r>
      <w:r>
        <w:rPr>
          <w:rFonts w:ascii="Calibri" w:hAnsi="Calibri" w:cs="Calibri"/>
          <w:caps/>
          <w:sz w:val="22"/>
          <w:szCs w:val="22"/>
        </w:rPr>
        <w:t>Herz oder Kopf</w:t>
      </w:r>
      <w:r>
        <w:rPr>
          <w:rFonts w:ascii="Calibri" w:hAnsi="Calibri" w:cs="Calibri"/>
          <w:sz w:val="22"/>
          <w:szCs w:val="22"/>
        </w:rPr>
        <w:t>?</w:t>
      </w:r>
    </w:p>
    <w:p w14:paraId="5658ED0D" w14:textId="77777777" w:rsidR="00FC14ED" w:rsidRDefault="00FC14ED" w:rsidP="00FC14ED">
      <w:pPr>
        <w:numPr>
          <w:ilvl w:val="0"/>
          <w:numId w:val="48"/>
        </w:numPr>
        <w:spacing w:after="120"/>
        <w:ind w:left="-284" w:hanging="283"/>
        <w:rPr>
          <w:rFonts w:ascii="Calibri" w:hAnsi="Calibri" w:cs="Calibri"/>
          <w:sz w:val="22"/>
          <w:szCs w:val="22"/>
        </w:rPr>
      </w:pPr>
      <w:r>
        <w:rPr>
          <w:rFonts w:ascii="Calibri" w:hAnsi="Calibri" w:cs="Calibri"/>
          <w:sz w:val="22"/>
          <w:szCs w:val="22"/>
        </w:rPr>
        <w:t xml:space="preserve">Diskutieren Sie, ob Sie an Oles Stelle bei </w:t>
      </w:r>
      <w:r>
        <w:rPr>
          <w:rFonts w:ascii="Calibri" w:hAnsi="Calibri" w:cs="Calibri"/>
          <w:caps/>
          <w:sz w:val="22"/>
          <w:szCs w:val="22"/>
        </w:rPr>
        <w:t>Herz oder Kopf</w:t>
      </w:r>
      <w:r>
        <w:rPr>
          <w:rFonts w:ascii="Calibri" w:hAnsi="Calibri" w:cs="Calibri"/>
          <w:sz w:val="22"/>
          <w:szCs w:val="22"/>
        </w:rPr>
        <w:t>? zusagen würden oder nicht. Welche Überlegungen außer den möglichen Einnahmen könnten für einen jungen Schauspieler noch eine Rolle spielen?</w:t>
      </w:r>
    </w:p>
    <w:p w14:paraId="0677D99F" w14:textId="1EB0E3EA" w:rsidR="006C699F" w:rsidRDefault="006C699F" w:rsidP="00FC14ED">
      <w:pPr>
        <w:ind w:left="-567"/>
      </w:pPr>
    </w:p>
    <w:sectPr w:rsidR="006C699F" w:rsidSect="00324F58">
      <w:headerReference w:type="default" r:id="rId8"/>
      <w:footerReference w:type="default" r:id="rId9"/>
      <w:pgSz w:w="11900" w:h="16840"/>
      <w:pgMar w:top="1440" w:right="1268" w:bottom="709" w:left="1440" w:header="1134" w:footer="12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6441A2" w14:textId="77777777" w:rsidR="00FC14ED" w:rsidRDefault="00FC14ED" w:rsidP="009307B1">
      <w:r>
        <w:separator/>
      </w:r>
    </w:p>
  </w:endnote>
  <w:endnote w:type="continuationSeparator" w:id="0">
    <w:p w14:paraId="40AD233A" w14:textId="77777777" w:rsidR="00FC14ED" w:rsidRDefault="00FC14ED" w:rsidP="00930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Symbol">
    <w:altName w:val="Arial Unicode MS"/>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Lucida Sans">
    <w:panose1 w:val="020B0602030504020204"/>
    <w:charset w:val="00"/>
    <w:family w:val="swiss"/>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Kievit-Bold">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libri-Bold">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E5020F" w14:textId="18376985" w:rsidR="00FC14ED" w:rsidRPr="002D5B27" w:rsidRDefault="00FC14ED" w:rsidP="00F55518">
    <w:pPr>
      <w:pStyle w:val="Fuzeile"/>
      <w:tabs>
        <w:tab w:val="left" w:pos="420"/>
        <w:tab w:val="center" w:pos="4749"/>
      </w:tabs>
      <w:rPr>
        <w:rFonts w:asciiTheme="majorHAnsi" w:hAnsiTheme="majorHAnsi"/>
      </w:rPr>
    </w:pPr>
    <w:r>
      <w:rPr>
        <w:rStyle w:val="Seitenzahl"/>
        <w:rFonts w:asciiTheme="majorHAnsi" w:hAnsiTheme="majorHAnsi"/>
      </w:rPr>
      <w:tab/>
      <w:t xml:space="preserve"> </w:t>
    </w:r>
    <w:r>
      <w:rPr>
        <w:rStyle w:val="Seitenzahl"/>
        <w:rFonts w:asciiTheme="majorHAnsi" w:hAnsiTheme="majorHAnsi"/>
      </w:rPr>
      <w:tab/>
    </w:r>
    <w:r w:rsidRPr="002D5B27">
      <w:rPr>
        <w:rStyle w:val="Seitenzahl"/>
        <w:rFonts w:asciiTheme="majorHAnsi" w:hAnsiTheme="majorHAnsi"/>
      </w:rPr>
      <w:fldChar w:fldCharType="begin"/>
    </w:r>
    <w:r w:rsidRPr="002D5B27">
      <w:rPr>
        <w:rStyle w:val="Seitenzahl"/>
        <w:rFonts w:asciiTheme="majorHAnsi" w:hAnsiTheme="majorHAnsi"/>
      </w:rPr>
      <w:instrText xml:space="preserve"> PAGE </w:instrText>
    </w:r>
    <w:r w:rsidRPr="002D5B27">
      <w:rPr>
        <w:rStyle w:val="Seitenzahl"/>
        <w:rFonts w:asciiTheme="majorHAnsi" w:hAnsiTheme="majorHAnsi"/>
      </w:rPr>
      <w:fldChar w:fldCharType="separate"/>
    </w:r>
    <w:r w:rsidR="00892F0D">
      <w:rPr>
        <w:rStyle w:val="Seitenzahl"/>
        <w:rFonts w:asciiTheme="majorHAnsi" w:hAnsiTheme="majorHAnsi"/>
        <w:noProof/>
      </w:rPr>
      <w:t>1</w:t>
    </w:r>
    <w:r w:rsidRPr="002D5B27">
      <w:rPr>
        <w:rStyle w:val="Seitenzahl"/>
        <w:rFonts w:asciiTheme="majorHAnsi" w:hAnsiTheme="majorHAnsi"/>
      </w:rPr>
      <w:fldChar w:fldCharType="end"/>
    </w:r>
    <w:r w:rsidRPr="00B75994">
      <w:rPr>
        <w:noProof/>
        <w:color w:val="FF0000"/>
        <w:lang w:eastAsia="de-DE" w:bidi="ar-SA"/>
      </w:rPr>
      <mc:AlternateContent>
        <mc:Choice Requires="wps">
          <w:drawing>
            <wp:anchor distT="0" distB="0" distL="114300" distR="114300" simplePos="0" relativeHeight="251678720" behindDoc="1" locked="0" layoutInCell="1" allowOverlap="1" wp14:anchorId="628A928E" wp14:editId="79253ED4">
              <wp:simplePos x="0" y="0"/>
              <wp:positionH relativeFrom="column">
                <wp:posOffset>3646805</wp:posOffset>
              </wp:positionH>
              <wp:positionV relativeFrom="paragraph">
                <wp:posOffset>-83820</wp:posOffset>
              </wp:positionV>
              <wp:extent cx="2882900" cy="381000"/>
              <wp:effectExtent l="0" t="0" r="0" b="0"/>
              <wp:wrapNone/>
              <wp:docPr id="8" name="Textfeld 8"/>
              <wp:cNvGraphicFramePr/>
              <a:graphic xmlns:a="http://schemas.openxmlformats.org/drawingml/2006/main">
                <a:graphicData uri="http://schemas.microsoft.com/office/word/2010/wordprocessingShape">
                  <wps:wsp>
                    <wps:cNvSpPr txBox="1"/>
                    <wps:spPr>
                      <a:xfrm>
                        <a:off x="0" y="0"/>
                        <a:ext cx="2882900"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FD1A3D8" w14:textId="77777777" w:rsidR="00FC14ED" w:rsidRPr="00DD1123" w:rsidRDefault="00FC14ED" w:rsidP="00ED3ADB">
                          <w:pPr>
                            <w:pStyle w:val="SEITENTITEL"/>
                            <w:jc w:val="right"/>
                            <w:rPr>
                              <w:rFonts w:asciiTheme="majorHAnsi" w:hAnsiTheme="majorHAnsi"/>
                              <w:i/>
                              <w:color w:val="73A2C2"/>
                              <w:sz w:val="20"/>
                              <w:szCs w:val="20"/>
                            </w:rPr>
                          </w:pPr>
                          <w:r w:rsidRPr="00657BB4">
                            <w:rPr>
                              <w:rFonts w:asciiTheme="majorHAnsi" w:hAnsiTheme="majorHAnsi"/>
                              <w:i/>
                              <w:color w:val="73A2C2"/>
                              <w:sz w:val="20"/>
                              <w:szCs w:val="20"/>
                            </w:rPr>
                            <w:t>Kino als Unternehmen, Film als Wirtschaftsgut</w:t>
                          </w:r>
                        </w:p>
                        <w:p w14:paraId="0410DCB6" w14:textId="727F7C54" w:rsidR="00FC14ED" w:rsidRPr="00DD1123" w:rsidRDefault="00FC14ED" w:rsidP="0062265C">
                          <w:pPr>
                            <w:pStyle w:val="SEITENTITEL"/>
                            <w:jc w:val="right"/>
                            <w:rPr>
                              <w:rFonts w:asciiTheme="majorHAnsi" w:hAnsiTheme="majorHAnsi"/>
                              <w:i/>
                              <w:color w:val="73A2C2"/>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A928E" id="_x0000_t202" coordsize="21600,21600" o:spt="202" path="m,l,21600r21600,l21600,xe">
              <v:stroke joinstyle="miter"/>
              <v:path gradientshapeok="t" o:connecttype="rect"/>
            </v:shapetype>
            <v:shape id="Textfeld 8" o:spid="_x0000_s1033" type="#_x0000_t202" style="position:absolute;margin-left:287.15pt;margin-top:-6.6pt;width:227pt;height:30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IY5rQIAAKoFAAAOAAAAZHJzL2Uyb0RvYy54bWysVE1v2zAMvQ/YfxB0T21naZsYdQo3RYYB&#10;RVusHXpWZKkxJouapCTOhv33UbKdZt0uHXaxKfKJIh8/Li7bRpGtsK4GXdDsJKVEaA5VrZ8L+uVx&#10;OZpS4jzTFVOgRUH3wtHL+ft3FzuTizGsQVXCEnSiXb4zBV17b/IkcXwtGuZOwAiNRgm2YR6P9jmp&#10;LNuh90Yl4zQ9S3ZgK2OBC+dQe90Z6Tz6l1JwfyelE56ogmJsPn5t/K7CN5lfsPzZMrOueR8G+4co&#10;GlZrfPTg6pp5Rja2/sNVU3MLDqQ/4dAkIGXNRcwBs8nSV9k8rJkRMRckx5kDTe7/ueW323tL6qqg&#10;WCjNGizRo2i9FKoi08DOzrgcQQ8GYb69gharPOgdKkPSrbRN+GM6BO3I8/7ALTojHJXj6XQ8S9HE&#10;0fZhmqUoo/vk5baxzn8U0JAgFNRi7SKlbHvjfAcdIOExDctaqVg/pX9ToM9OI2IDdLdZjpGgGJAh&#10;plicH4vT83F5fjobnZWn2WiSpdNRWabj0fWyTMt0slzMJlc/+ziH+0mgpEs9Sn6vRPCq9GchkcrI&#10;QFDEJhYLZcmWYfsxzoX2kbwYIaIDSmIWb7nY42MeMb+3XO4YGV4G7Q+Xm1qDjXy/Crv6OoQsOzwW&#10;7SjvIPp21cYeOh86YwXVHhvGQjdwzvBljVW9Yc7fM4sTho2AW8Pf4Ucq2BUUeomSNdjvf9MHPDY+&#10;WinZ4cQW1H3bMCsoUZ80jsQsm0zCiMfDBAuLB3tsWR1b9KZZAFYlw/1keBQD3qtBlBaaJ1wuZXgV&#10;TUxzfLugfhAXvtsjuJy4KMsIwqE2zN/oB8OD61Ck0LOP7ROzpm9sj410C8Nss/xVf3fYcFNDufEg&#10;69j8geeO1Z5/XAhxfPrlFTbO8TmiXlbs/BcAAAD//wMAUEsDBBQABgAIAAAAIQCD1zNa3wAAAAsB&#10;AAAPAAAAZHJzL2Rvd25yZXYueG1sTI9NT8MwDIbvSPyHyEjctmRdN0qpOyEQVxDjQ+KWNV5b0ThV&#10;k63l3y87jaPtR6+ft9hMthNHGnzrGGExVyCIK2darhE+P15mGQgfNBvdOSaEP/KwKa+vCp0bN/I7&#10;HbehFjGEfa4RmhD6XEpfNWS1n7ueON72brA6xHGopRn0GMNtJxOl1tLqluOHRvf01FD1uz1YhK/X&#10;/c93qt7qZ7vqRzcpyfZeIt7eTI8PIAJN4QLDWT+qQxmddu7AxosOYXWXLiOKMFssExBnQiVZXO0Q&#10;0nUGsizk/w7lCQAA//8DAFBLAQItABQABgAIAAAAIQC2gziS/gAAAOEBAAATAAAAAAAAAAAAAAAA&#10;AAAAAABbQ29udGVudF9UeXBlc10ueG1sUEsBAi0AFAAGAAgAAAAhADj9If/WAAAAlAEAAAsAAAAA&#10;AAAAAAAAAAAALwEAAF9yZWxzLy5yZWxzUEsBAi0AFAAGAAgAAAAhAPYwhjmtAgAAqgUAAA4AAAAA&#10;AAAAAAAAAAAALgIAAGRycy9lMm9Eb2MueG1sUEsBAi0AFAAGAAgAAAAhAIPXM1rfAAAACwEAAA8A&#10;AAAAAAAAAAAAAAAABwUAAGRycy9kb3ducmV2LnhtbFBLBQYAAAAABAAEAPMAAAATBgAAAAA=&#10;" filled="f" stroked="f">
              <v:textbox>
                <w:txbxContent>
                  <w:p w14:paraId="1FD1A3D8" w14:textId="77777777" w:rsidR="00FC14ED" w:rsidRPr="00DD1123" w:rsidRDefault="00FC14ED" w:rsidP="00ED3ADB">
                    <w:pPr>
                      <w:pStyle w:val="SEITENTITEL"/>
                      <w:jc w:val="right"/>
                      <w:rPr>
                        <w:rFonts w:asciiTheme="majorHAnsi" w:hAnsiTheme="majorHAnsi"/>
                        <w:i/>
                        <w:color w:val="73A2C2"/>
                        <w:sz w:val="20"/>
                        <w:szCs w:val="20"/>
                      </w:rPr>
                    </w:pPr>
                    <w:r w:rsidRPr="00657BB4">
                      <w:rPr>
                        <w:rFonts w:asciiTheme="majorHAnsi" w:hAnsiTheme="majorHAnsi"/>
                        <w:i/>
                        <w:color w:val="73A2C2"/>
                        <w:sz w:val="20"/>
                        <w:szCs w:val="20"/>
                      </w:rPr>
                      <w:t>Kino als Unternehmen, Film als Wirtschaftsgut</w:t>
                    </w:r>
                  </w:p>
                  <w:p w14:paraId="0410DCB6" w14:textId="727F7C54" w:rsidR="00FC14ED" w:rsidRPr="00DD1123" w:rsidRDefault="00FC14ED" w:rsidP="0062265C">
                    <w:pPr>
                      <w:pStyle w:val="SEITENTITEL"/>
                      <w:jc w:val="right"/>
                      <w:rPr>
                        <w:rFonts w:asciiTheme="majorHAnsi" w:hAnsiTheme="majorHAnsi"/>
                        <w:i/>
                        <w:color w:val="73A2C2"/>
                        <w:sz w:val="20"/>
                        <w:szCs w:val="20"/>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0A4F0E" w14:textId="77777777" w:rsidR="00FC14ED" w:rsidRDefault="00FC14ED" w:rsidP="009307B1">
      <w:r>
        <w:separator/>
      </w:r>
    </w:p>
  </w:footnote>
  <w:footnote w:type="continuationSeparator" w:id="0">
    <w:p w14:paraId="41FB0683" w14:textId="77777777" w:rsidR="00FC14ED" w:rsidRDefault="00FC14ED" w:rsidP="009307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446B1" w14:textId="00E1F49B" w:rsidR="00FC14ED" w:rsidRPr="00841432" w:rsidRDefault="004A4681" w:rsidP="009307B1">
    <w:pPr>
      <w:spacing w:line="100" w:lineRule="atLeast"/>
      <w:ind w:left="-567"/>
      <w:rPr>
        <w:rFonts w:ascii="Calibri" w:hAnsi="Calibri" w:cs="Calibri"/>
        <w:b/>
        <w:bCs/>
        <w:color w:val="E63331"/>
      </w:rPr>
    </w:pPr>
    <w:r w:rsidRPr="005B006B">
      <w:rPr>
        <w:rStyle w:val="Seitenzahl"/>
        <w:rFonts w:asciiTheme="majorHAnsi" w:hAnsiTheme="majorHAnsi"/>
        <w:noProof/>
        <w:lang w:eastAsia="de-DE" w:bidi="ar-SA"/>
      </w:rPr>
      <mc:AlternateContent>
        <mc:Choice Requires="wps">
          <w:drawing>
            <wp:anchor distT="0" distB="0" distL="114300" distR="114300" simplePos="0" relativeHeight="251691008" behindDoc="1" locked="0" layoutInCell="1" allowOverlap="1" wp14:anchorId="30EB4A1C" wp14:editId="386B265A">
              <wp:simplePos x="0" y="0"/>
              <wp:positionH relativeFrom="column">
                <wp:posOffset>-608330</wp:posOffset>
              </wp:positionH>
              <wp:positionV relativeFrom="paragraph">
                <wp:posOffset>9670415</wp:posOffset>
              </wp:positionV>
              <wp:extent cx="2882900" cy="3810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882900"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918E249" w14:textId="77777777" w:rsidR="004A4681" w:rsidRPr="005B006B" w:rsidRDefault="004A4681" w:rsidP="004A4681">
                          <w:pPr>
                            <w:pStyle w:val="Kopfzeile"/>
                            <w:rPr>
                              <w:rFonts w:asciiTheme="majorHAnsi" w:hAnsiTheme="majorHAnsi"/>
                              <w:b/>
                              <w:i/>
                              <w:color w:val="73A2C2"/>
                              <w:sz w:val="20"/>
                              <w:szCs w:val="20"/>
                            </w:rPr>
                          </w:pPr>
                          <w:r w:rsidRPr="005B006B">
                            <w:rPr>
                              <w:rFonts w:asciiTheme="majorHAnsi" w:hAnsiTheme="majorHAnsi"/>
                              <w:b/>
                              <w:i/>
                              <w:color w:val="73A2C2"/>
                              <w:sz w:val="20"/>
                              <w:szCs w:val="20"/>
                            </w:rPr>
                            <w:t xml:space="preserve">Sekundarstufe I </w:t>
                          </w:r>
                          <w:r>
                            <w:rPr>
                              <w:rFonts w:asciiTheme="majorHAnsi" w:hAnsiTheme="majorHAnsi"/>
                              <w:b/>
                              <w:i/>
                              <w:color w:val="73A2C2"/>
                              <w:sz w:val="20"/>
                              <w:szCs w:val="20"/>
                            </w:rPr>
                            <w:t xml:space="preserve">(+) </w:t>
                          </w:r>
                          <w:r w:rsidRPr="005B006B">
                            <w:rPr>
                              <w:rFonts w:cs="Times New Roman"/>
                              <w:b/>
                              <w:i/>
                              <w:color w:val="73A2C2"/>
                              <w:sz w:val="20"/>
                              <w:szCs w:val="20"/>
                            </w:rPr>
                            <w:t>●</w:t>
                          </w:r>
                          <w:r>
                            <w:rPr>
                              <w:rFonts w:asciiTheme="majorHAnsi" w:hAnsiTheme="majorHAnsi"/>
                              <w:b/>
                              <w:i/>
                              <w:color w:val="73A2C2"/>
                              <w:sz w:val="20"/>
                              <w:szCs w:val="20"/>
                            </w:rPr>
                            <w:t xml:space="preserve"> Sekundarstufe 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EB4A1C" id="_x0000_t202" coordsize="21600,21600" o:spt="202" path="m,l,21600r21600,l21600,xe">
              <v:stroke joinstyle="miter"/>
              <v:path gradientshapeok="t" o:connecttype="rect"/>
            </v:shapetype>
            <v:shape id="Textfeld 5" o:spid="_x0000_s1026" type="#_x0000_t202" style="position:absolute;left:0;text-align:left;margin-left:-47.9pt;margin-top:761.45pt;width:227pt;height:30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cuqgIAAKMFAAAOAAAAZHJzL2Uyb0RvYy54bWysVE1v2zAMvQ/YfxB0T21nSZsEdQo3RYYB&#10;RVssHXpWZKkxJouapCTOhv33UbKdZt0uHXaxKfKJIh8/Lq+aWpGdsK4CndPsLKVEaA5lpZ9z+uVx&#10;OZhQ4jzTJVOgRU4PwtGr+ft3l3szE0PYgCqFJehEu9ne5HTjvZklieMbUTN3BkZoNEqwNfN4tM9J&#10;adkevdcqGabpebIHWxoLXDiH2pvWSOfRv5SC+3spnfBE5RRj8/Fr43cdvsn8ks2eLTObindhsH+I&#10;omaVxkePrm6YZ2Rrqz9c1RW34ED6Mw51AlJWXMQcMJssfZXNasOMiLkgOc4caXL/zy2/2z1YUpU5&#10;HVOiWY0lehSNl0KVZBzY2Rs3Q9DKIMw319BglXu9Q2VIupG2Dn9Mh6AdeT4cuUVnhKNyOJkMpyma&#10;ONo+TLIUZXSfvNw21vmPAmoShJxarF2klO1unW+hPSQ8pmFZKRXrp/RvCvTZakRsgPY2m2EkKAZk&#10;iCkW58difDEsLsbTwXkxzgajLJ0MiiIdDm6WRVqko+ViOrr+2cXZ308CJW3qUfIHJYJXpT8LiVRG&#10;BoIiNrFYKEt2DNuPcS60j+TFCBEdUBKzeMvFDh/ziPm95XLLSP8yaH+8XFcabOT7Vdjl1z5k2eKx&#10;aCd5B9E366ZrlTWUB+wUC+2kOcOXFZbzljn/wCyOFnYArgt/jx+pYJ9T6CRKNmC//00f8NjxaKVk&#10;j6OaU/dty6ygRH3SOAvTbDQKsx0PI6woHuypZX1q0dt6AViODBeT4VEMeK96UVqon3CrFOFVNDHN&#10;8e2c+l5c+HaB4FbioigiCKfZMH+rV4YH16E6oVkfmydmTdfRHjvoDvqhZrNXjd1iw00NxdaDrGLX&#10;B4JbVjvicRPEuem2Vlg1p+eIetmt818AAAD//wMAUEsDBBQABgAIAAAAIQBxHBsI3wAAAA0BAAAP&#10;AAAAZHJzL2Rvd25yZXYueG1sTI/BTsMwEETvSP0Haytxa20CqZIQp0IgriBKQeLmxtskIl5HsduE&#10;v2d7guPOjGbflNvZ9eKMY+g8abhZKxBItbcdNRr278+rDESIhqzpPaGGHwywrRZXpSmsn+gNz7vY&#10;CC6hUBgNbYxDIWWoW3QmrP2AxN7Rj85EPsdG2tFMXO56mSi1kc50xB9aM+Bji/X37uQ0fLwcvz7v&#10;1Gvz5NJh8rOS5HKp9fVyfrgHEXGOf2G44DM6VMx08CeyQfQaVnnK6JGNNElyEBy5TbMExOEiZSzJ&#10;qpT/V1S/AAAA//8DAFBLAQItABQABgAIAAAAIQC2gziS/gAAAOEBAAATAAAAAAAAAAAAAAAAAAAA&#10;AABbQ29udGVudF9UeXBlc10ueG1sUEsBAi0AFAAGAAgAAAAhADj9If/WAAAAlAEAAAsAAAAAAAAA&#10;AAAAAAAALwEAAF9yZWxzLy5yZWxzUEsBAi0AFAAGAAgAAAAhACrD9y6qAgAAowUAAA4AAAAAAAAA&#10;AAAAAAAALgIAAGRycy9lMm9Eb2MueG1sUEsBAi0AFAAGAAgAAAAhAHEcGwjfAAAADQEAAA8AAAAA&#10;AAAAAAAAAAAABAUAAGRycy9kb3ducmV2LnhtbFBLBQYAAAAABAAEAPMAAAAQBgAAAAA=&#10;" filled="f" stroked="f">
              <v:textbox>
                <w:txbxContent>
                  <w:p w14:paraId="7918E249" w14:textId="77777777" w:rsidR="004A4681" w:rsidRPr="005B006B" w:rsidRDefault="004A4681" w:rsidP="004A4681">
                    <w:pPr>
                      <w:pStyle w:val="Kopfzeile"/>
                      <w:rPr>
                        <w:rFonts w:asciiTheme="majorHAnsi" w:hAnsiTheme="majorHAnsi"/>
                        <w:b/>
                        <w:i/>
                        <w:color w:val="73A2C2"/>
                        <w:sz w:val="20"/>
                        <w:szCs w:val="20"/>
                      </w:rPr>
                    </w:pPr>
                    <w:r w:rsidRPr="005B006B">
                      <w:rPr>
                        <w:rFonts w:asciiTheme="majorHAnsi" w:hAnsiTheme="majorHAnsi"/>
                        <w:b/>
                        <w:i/>
                        <w:color w:val="73A2C2"/>
                        <w:sz w:val="20"/>
                        <w:szCs w:val="20"/>
                      </w:rPr>
                      <w:t xml:space="preserve">Sekundarstufe I </w:t>
                    </w:r>
                    <w:r>
                      <w:rPr>
                        <w:rFonts w:asciiTheme="majorHAnsi" w:hAnsiTheme="majorHAnsi"/>
                        <w:b/>
                        <w:i/>
                        <w:color w:val="73A2C2"/>
                        <w:sz w:val="20"/>
                        <w:szCs w:val="20"/>
                      </w:rPr>
                      <w:t xml:space="preserve">(+) </w:t>
                    </w:r>
                    <w:r w:rsidRPr="005B006B">
                      <w:rPr>
                        <w:rFonts w:cs="Times New Roman"/>
                        <w:b/>
                        <w:i/>
                        <w:color w:val="73A2C2"/>
                        <w:sz w:val="20"/>
                        <w:szCs w:val="20"/>
                      </w:rPr>
                      <w:t>●</w:t>
                    </w:r>
                    <w:r>
                      <w:rPr>
                        <w:rFonts w:asciiTheme="majorHAnsi" w:hAnsiTheme="majorHAnsi"/>
                        <w:b/>
                        <w:i/>
                        <w:color w:val="73A2C2"/>
                        <w:sz w:val="20"/>
                        <w:szCs w:val="20"/>
                      </w:rPr>
                      <w:t xml:space="preserve"> Sekundarstufe II</w:t>
                    </w:r>
                  </w:p>
                </w:txbxContent>
              </v:textbox>
            </v:shape>
          </w:pict>
        </mc:Fallback>
      </mc:AlternateContent>
    </w:r>
    <w:r w:rsidRPr="005B006B">
      <w:rPr>
        <w:rStyle w:val="Seitenzahl"/>
        <w:rFonts w:asciiTheme="majorHAnsi" w:hAnsiTheme="majorHAnsi"/>
        <w:noProof/>
        <w:lang w:eastAsia="de-DE" w:bidi="ar-SA"/>
      </w:rPr>
      <mc:AlternateContent>
        <mc:Choice Requires="wps">
          <w:drawing>
            <wp:anchor distT="0" distB="0" distL="114300" distR="114300" simplePos="0" relativeHeight="251689984" behindDoc="1" locked="0" layoutInCell="1" allowOverlap="1" wp14:anchorId="701306C0" wp14:editId="5A88427A">
              <wp:simplePos x="0" y="0"/>
              <wp:positionH relativeFrom="column">
                <wp:posOffset>-857885</wp:posOffset>
              </wp:positionH>
              <wp:positionV relativeFrom="paragraph">
                <wp:posOffset>9687560</wp:posOffset>
              </wp:positionV>
              <wp:extent cx="330200" cy="314325"/>
              <wp:effectExtent l="0" t="0" r="0" b="0"/>
              <wp:wrapNone/>
              <wp:docPr id="1" name="Textfeld 1"/>
              <wp:cNvGraphicFramePr/>
              <a:graphic xmlns:a="http://schemas.openxmlformats.org/drawingml/2006/main">
                <a:graphicData uri="http://schemas.microsoft.com/office/word/2010/wordprocessingShape">
                  <wps:wsp>
                    <wps:cNvSpPr txBox="1"/>
                    <wps:spPr>
                      <a:xfrm>
                        <a:off x="0" y="0"/>
                        <a:ext cx="330200" cy="3143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CB0E39E" w14:textId="77777777" w:rsidR="004A4681" w:rsidRPr="002476C2" w:rsidRDefault="004A4681" w:rsidP="004A4681">
                          <w:pPr>
                            <w:pStyle w:val="Kopfzeile"/>
                            <w:rPr>
                              <w:rFonts w:asciiTheme="majorHAnsi" w:hAnsiTheme="majorHAnsi"/>
                              <w:color w:val="007499"/>
                              <w:sz w:val="14"/>
                              <w:szCs w:val="14"/>
                            </w:rPr>
                          </w:pPr>
                          <w:r>
                            <w:rPr>
                              <w:rFonts w:asciiTheme="majorHAnsi" w:hAnsiTheme="majorHAnsi"/>
                              <w:color w:val="007499"/>
                              <w:sz w:val="14"/>
                              <w:szCs w:val="14"/>
                            </w:rPr>
                            <w:t>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306C0" id="Textfeld 1" o:spid="_x0000_s1027" type="#_x0000_t202" style="position:absolute;left:0;text-align:left;margin-left:-67.55pt;margin-top:762.8pt;width:26pt;height:24.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TPRqgIAAKkFAAAOAAAAZHJzL2Uyb0RvYy54bWysVE1v2zAMvQ/YfxB0T20nTtcadQo3RYYB&#10;RVusHXpWZKkxZouapMTOhv33UbKdZt0uHXaxKfKJIh8/Li67piY7YWwFKqfJSUyJUBzKSj3n9Mvj&#10;anJGiXVMlawGJXK6F5ZeLt6/u2h1JqawgboUhqATZbNW53TjnM6iyPKNaJg9AS0UGiWYhjk8mueo&#10;NKxF700dTeP4NGrBlNoAF9ai9ro30kXwL6Xg7k5KKxypc4qxufA14bv232hxwbJnw/Sm4kMY7B+i&#10;aFil8NGDq2vmGNma6g9XTcUNWJDuhEMTgZQVFyEHzCaJX2XzsGFahFyQHKsPNNn/55bf7u4NqUqs&#10;HSWKNViiR9E5KeqSJJ6dVtsMQQ8aYa67gs4jB71FpU+6k6bxf0yHoB153h+4RWeEo3I2i7FelHA0&#10;zZJ0Np17L9HLZW2s+yigIV7IqcHSBUbZ7sa6HjpC/FsKVlVdo55ltfpNgT57jQj172+zDANB0SN9&#10;SKE2P5bzD9Piw/x8clrMk0maxGeTooink+tVERdxulqep1c/hzjH+5FnpM88SG5fiz6Kz0Iik4EA&#10;rwg9LJa1ITuG3cc4F8oF7kKEiPYoiVm85eKAD3mE/N5yuWdkfBmUO1xuKgUm8P0q7PLrGLLs8Vi0&#10;o7y96Lp1N7TQ0BhrKPfYLwb6ebOaryqs6g2z7p4ZHDBsBFwa7g4/soY2pzBIlGzAfP+b3uOx79FK&#10;SYsDm1P7bcuMoKT+pHAizpM09RMeDikWFg/m2LI+tqhtswSsCnY9RhdEj3f1KEoDzRPulsK/iiam&#10;OL6dUzeKS9evEdxNXBRFAOFMa+Zu1IPm3rUvku/Zx+6JGT00tsNGuoVxtFn2qr97rL+poNg6kFVo&#10;fs9zz+rAP+6DMD7D7vIL5/gcUC8bdvELAAD//wMAUEsDBBQABgAIAAAAIQADTOBI4AAAAA4BAAAP&#10;AAAAZHJzL2Rvd25yZXYueG1sTI/BTsMwEETvSPyDtUjcUjstKSXEqRCIK6iFVuLmxtskIl5HsduE&#10;v2d7guPOjGbfFOvJdeKMQ2g9aUhnCgRS5W1LtYbPj9dkBSJEQ9Z0nlDDDwZYl9dXhcmtH2mD522s&#10;BZdQyI2GJsY+lzJUDToTZr5HYu/oB2cin0Mt7WBGLnednCu1lM60xB8a0+Nzg9X39uQ07N6OX/s7&#10;9V6/uKwf/aQkuQep9e3N9PQIIuIU/8JwwWd0KJnp4E9kg+g0JOkiSznLTjbPliA4k6wWLB0u0j2b&#10;sizk/xnlLwAAAP//AwBQSwECLQAUAAYACAAAACEAtoM4kv4AAADhAQAAEwAAAAAAAAAAAAAAAAAA&#10;AAAAW0NvbnRlbnRfVHlwZXNdLnhtbFBLAQItABQABgAIAAAAIQA4/SH/1gAAAJQBAAALAAAAAAAA&#10;AAAAAAAAAC8BAABfcmVscy8ucmVsc1BLAQItABQABgAIAAAAIQCiLTPRqgIAAKkFAAAOAAAAAAAA&#10;AAAAAAAAAC4CAABkcnMvZTJvRG9jLnhtbFBLAQItABQABgAIAAAAIQADTOBI4AAAAA4BAAAPAAAA&#10;AAAAAAAAAAAAAAQFAABkcnMvZG93bnJldi54bWxQSwUGAAAAAAQABADzAAAAEQYAAAAA&#10;" filled="f" stroked="f">
              <v:textbox>
                <w:txbxContent>
                  <w:p w14:paraId="0CB0E39E" w14:textId="77777777" w:rsidR="004A4681" w:rsidRPr="002476C2" w:rsidRDefault="004A4681" w:rsidP="004A4681">
                    <w:pPr>
                      <w:pStyle w:val="Kopfzeile"/>
                      <w:rPr>
                        <w:rFonts w:asciiTheme="majorHAnsi" w:hAnsiTheme="majorHAnsi"/>
                        <w:color w:val="007499"/>
                        <w:sz w:val="14"/>
                        <w:szCs w:val="14"/>
                      </w:rPr>
                    </w:pPr>
                    <w:r>
                      <w:rPr>
                        <w:rFonts w:asciiTheme="majorHAnsi" w:hAnsiTheme="majorHAnsi"/>
                        <w:color w:val="007499"/>
                        <w:sz w:val="14"/>
                        <w:szCs w:val="14"/>
                      </w:rPr>
                      <w:t>3+4</w:t>
                    </w:r>
                  </w:p>
                </w:txbxContent>
              </v:textbox>
            </v:shape>
          </w:pict>
        </mc:Fallback>
      </mc:AlternateContent>
    </w:r>
    <w:r w:rsidRPr="005B006B">
      <w:rPr>
        <w:rStyle w:val="Seitenzahl"/>
        <w:rFonts w:asciiTheme="majorHAnsi" w:hAnsiTheme="majorHAnsi"/>
        <w:noProof/>
        <w:lang w:eastAsia="de-DE" w:bidi="ar-SA"/>
      </w:rPr>
      <mc:AlternateContent>
        <mc:Choice Requires="wps">
          <w:drawing>
            <wp:anchor distT="0" distB="0" distL="114300" distR="114300" simplePos="0" relativeHeight="251688960" behindDoc="0" locked="0" layoutInCell="1" allowOverlap="1" wp14:anchorId="1211EAA1" wp14:editId="77718F02">
              <wp:simplePos x="0" y="0"/>
              <wp:positionH relativeFrom="column">
                <wp:posOffset>5934710</wp:posOffset>
              </wp:positionH>
              <wp:positionV relativeFrom="paragraph">
                <wp:posOffset>-304800</wp:posOffset>
              </wp:positionV>
              <wp:extent cx="455930" cy="316230"/>
              <wp:effectExtent l="0" t="0" r="0" b="0"/>
              <wp:wrapNone/>
              <wp:docPr id="4" name="Textfeld 4"/>
              <wp:cNvGraphicFramePr/>
              <a:graphic xmlns:a="http://schemas.openxmlformats.org/drawingml/2006/main">
                <a:graphicData uri="http://schemas.microsoft.com/office/word/2010/wordprocessingShape">
                  <wps:wsp>
                    <wps:cNvSpPr txBox="1"/>
                    <wps:spPr>
                      <a:xfrm>
                        <a:off x="0" y="0"/>
                        <a:ext cx="455930" cy="31623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AA1B11E" w14:textId="77777777" w:rsidR="004A4681" w:rsidRPr="004D789C" w:rsidRDefault="004A4681" w:rsidP="004A4681">
                          <w:pPr>
                            <w:pStyle w:val="Kopfzeile"/>
                            <w:rPr>
                              <w:rFonts w:asciiTheme="majorHAnsi" w:hAnsiTheme="majorHAnsi" w:cs="Calibri-Bold"/>
                              <w:b/>
                              <w:color w:val="FFFFFF" w:themeColor="background1"/>
                              <w:sz w:val="28"/>
                              <w:szCs w:val="28"/>
                            </w:rPr>
                          </w:pPr>
                          <w:r>
                            <w:rPr>
                              <w:rFonts w:asciiTheme="majorHAnsi" w:hAnsiTheme="majorHAnsi" w:cs="Calibri-Bold"/>
                              <w:b/>
                              <w:color w:val="FFFFFF" w:themeColor="background1"/>
                              <w:sz w:val="28"/>
                              <w:szCs w:val="28"/>
                            </w:rPr>
                            <w:t>3+4</w:t>
                          </w:r>
                        </w:p>
                        <w:p w14:paraId="3814B001" w14:textId="77777777" w:rsidR="004A4681" w:rsidRPr="004D789C" w:rsidRDefault="004A4681" w:rsidP="004A4681">
                          <w:pPr>
                            <w:rPr>
                              <w:rFonts w:asciiTheme="majorHAnsi" w:hAnsiTheme="majorHAnsi"/>
                              <w:b/>
                              <w:color w:val="FF0000"/>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11EAA1" id="Textfeld 4" o:spid="_x0000_s1028" type="#_x0000_t202" style="position:absolute;left:0;text-align:left;margin-left:467.3pt;margin-top:-24pt;width:35.9pt;height:24.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xDIrAIAAKkFAAAOAAAAZHJzL2Uyb0RvYy54bWysVE1v2zAMvQ/YfxB0T+2kTtcYdQo3RYYB&#10;RVusHXpWZKkxJouapMTOhv33UXKcZt0uHXaxKfKJIh8/Li67RpGtsK4GXdDxSUqJ0ByqWj8X9Mvj&#10;cnROifNMV0yBFgXdCUcv5+/fXbQmFxNYg6qEJehEu7w1BV17b/IkcXwtGuZOwAiNRgm2YR6P9jmp&#10;LGvRe6OSSZqeJS3YyljgwjnUXvdGOo/+pRTc30nphCeqoBibj18bv6vwTeYXLH+2zKxrvg+D/UMU&#10;Das1Pnpwdc08Ixtb/+GqqbkFB9KfcGgSkLLmIuaA2YzTV9k8rJkRMRckx5kDTe7/ueW323tL6qqg&#10;GSWaNViiR9F5KVRFssBOa1yOoAeDMN9dQYdVHvQOlSHpTtom/DEdgnbkeXfgFp0RjspsOp2dooWj&#10;6XR8NkEZvScvl411/qOAhgShoBZLFxll2xvne+gACW9pWNZKxfIp/ZsCffYaEevf32Y5BoJiQIaQ&#10;Ym1+LKYfJuWH6Wx0Vk7Ho2ycno/KMp2MrpdlWqbZcjHLrn7u4xzuJ4GRPvMo+Z0SwavSn4VEJiMB&#10;QRF7WCyUJVuG3cc4F9pH7mKEiA4oiVm85eIeH/OI+b3lcs/I8DJof7jc1Bps5PtV2NXXIWTZ47Fo&#10;R3kH0XerLrbQZGiMFVQ77BcL/bw5w5c1VvWGOX/PLA4YNgIuDX+HH6mgLSjsJUrWYL//TR/w2Pdo&#10;paTFgS2o+7ZhVlCiPmmciNk4y8KEx0OGhcWDPbasji160ywAqzLG9WR4FAPeq0GUFpon3C1leBVN&#10;THN8u6B+EBe+XyO4m7goywjCmTbM3+gHw4PrUKTQs4/dE7Nm39geG+kWhtFm+av+7rHhpoZy40HW&#10;sfkDzz2re/5xH8Tx2e+usHCOzxH1smHnvwAAAP//AwBQSwMEFAAGAAgAAAAhAJpJ9ozcAAAACgEA&#10;AA8AAABkcnMvZG93bnJldi54bWxMj8tOwzAQRfdI/IM1SOzaMRCqNMSpEIgtiPKQ2LnxNImIx1Hs&#10;NuHvma5gN1dzdB/lZva9OtIYu8AGrpYaFHEdXMeNgfe3p0UOKibLzvaBycAPRdhU52elLVyY+JWO&#10;29QoMeFYWANtSkOBGOuWvI3LMBDLbx9Gb5PIsUE32knMfY/XWq/Q244lobUDPbRUf28P3sDH8/7r&#10;M9MvzaO/HaYwa2S/RmMuL+b7O1CJ5vQHw6m+VIdKOu3CgV1UvYH1TbYS1MAiy2XUiZC8DNROrhyw&#10;KvH/hOoXAAD//wMAUEsBAi0AFAAGAAgAAAAhALaDOJL+AAAA4QEAABMAAAAAAAAAAAAAAAAAAAAA&#10;AFtDb250ZW50X1R5cGVzXS54bWxQSwECLQAUAAYACAAAACEAOP0h/9YAAACUAQAACwAAAAAAAAAA&#10;AAAAAAAvAQAAX3JlbHMvLnJlbHNQSwECLQAUAAYACAAAACEA+UMQyKwCAACpBQAADgAAAAAAAAAA&#10;AAAAAAAuAgAAZHJzL2Uyb0RvYy54bWxQSwECLQAUAAYACAAAACEAmkn2jNwAAAAKAQAADwAAAAAA&#10;AAAAAAAAAAAGBQAAZHJzL2Rvd25yZXYueG1sUEsFBgAAAAAEAAQA8wAAAA8GAAAAAA==&#10;" filled="f" stroked="f">
              <v:textbox>
                <w:txbxContent>
                  <w:p w14:paraId="4AA1B11E" w14:textId="77777777" w:rsidR="004A4681" w:rsidRPr="004D789C" w:rsidRDefault="004A4681" w:rsidP="004A4681">
                    <w:pPr>
                      <w:pStyle w:val="Kopfzeile"/>
                      <w:rPr>
                        <w:rFonts w:asciiTheme="majorHAnsi" w:hAnsiTheme="majorHAnsi" w:cs="Calibri-Bold"/>
                        <w:b/>
                        <w:color w:val="FFFFFF" w:themeColor="background1"/>
                        <w:sz w:val="28"/>
                        <w:szCs w:val="28"/>
                      </w:rPr>
                    </w:pPr>
                    <w:r>
                      <w:rPr>
                        <w:rFonts w:asciiTheme="majorHAnsi" w:hAnsiTheme="majorHAnsi" w:cs="Calibri-Bold"/>
                        <w:b/>
                        <w:color w:val="FFFFFF" w:themeColor="background1"/>
                        <w:sz w:val="28"/>
                        <w:szCs w:val="28"/>
                      </w:rPr>
                      <w:t>3+4</w:t>
                    </w:r>
                  </w:p>
                  <w:p w14:paraId="3814B001" w14:textId="77777777" w:rsidR="004A4681" w:rsidRPr="004D789C" w:rsidRDefault="004A4681" w:rsidP="004A4681">
                    <w:pPr>
                      <w:rPr>
                        <w:rFonts w:asciiTheme="majorHAnsi" w:hAnsiTheme="majorHAnsi"/>
                        <w:b/>
                        <w:color w:val="FF0000"/>
                        <w:sz w:val="28"/>
                        <w:szCs w:val="28"/>
                      </w:rPr>
                    </w:pPr>
                  </w:p>
                </w:txbxContent>
              </v:textbox>
            </v:shape>
          </w:pict>
        </mc:Fallback>
      </mc:AlternateContent>
    </w:r>
    <w:r w:rsidR="00FC14ED" w:rsidRPr="006660EF">
      <w:rPr>
        <w:noProof/>
        <w:color w:val="E63331"/>
        <w:lang w:eastAsia="de-DE" w:bidi="ar-SA"/>
      </w:rPr>
      <mc:AlternateContent>
        <mc:Choice Requires="wps">
          <w:drawing>
            <wp:anchor distT="0" distB="0" distL="114300" distR="114300" simplePos="0" relativeHeight="251686912" behindDoc="0" locked="0" layoutInCell="1" allowOverlap="1" wp14:anchorId="0C8EF083" wp14:editId="25BD2358">
              <wp:simplePos x="0" y="0"/>
              <wp:positionH relativeFrom="column">
                <wp:posOffset>2881630</wp:posOffset>
              </wp:positionH>
              <wp:positionV relativeFrom="paragraph">
                <wp:posOffset>-454660</wp:posOffset>
              </wp:positionV>
              <wp:extent cx="3009265" cy="330200"/>
              <wp:effectExtent l="0" t="0" r="0" b="0"/>
              <wp:wrapNone/>
              <wp:docPr id="3" name="Textfeld 3"/>
              <wp:cNvGraphicFramePr/>
              <a:graphic xmlns:a="http://schemas.openxmlformats.org/drawingml/2006/main">
                <a:graphicData uri="http://schemas.microsoft.com/office/word/2010/wordprocessingShape">
                  <wps:wsp>
                    <wps:cNvSpPr txBox="1"/>
                    <wps:spPr>
                      <a:xfrm>
                        <a:off x="0" y="0"/>
                        <a:ext cx="3009265" cy="330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15205AE" w14:textId="4EC0DC9C" w:rsidR="00FC14ED" w:rsidRPr="006660EF" w:rsidRDefault="00FC14ED" w:rsidP="006660EF">
                          <w:pPr>
                            <w:pStyle w:val="Kopfzeile"/>
                            <w:rPr>
                              <w:rFonts w:asciiTheme="majorHAnsi" w:hAnsiTheme="majorHAnsi"/>
                              <w:b/>
                              <w:color w:val="FF0000"/>
                            </w:rPr>
                          </w:pPr>
                          <w:r w:rsidRPr="00CE74A1">
                            <w:rPr>
                              <w:rFonts w:asciiTheme="majorHAnsi" w:hAnsiTheme="majorHAnsi" w:cs="Calibri-Bold"/>
                              <w:b/>
                              <w:color w:val="E63331"/>
                            </w:rPr>
                            <w:t>Wie viel kostet ein Film?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C8EF083" id="Textfeld 3" o:spid="_x0000_s1029" type="#_x0000_t202" style="position:absolute;left:0;text-align:left;margin-left:226.9pt;margin-top:-35.8pt;width:236.95pt;height:26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4Q2rAIAAKoFAAAOAAAAZHJzL2Uyb0RvYy54bWysVEtv2zAMvg/YfxB0T+282iaoU7gpMgwo&#10;2mLt0LMiS40xWdQkJXZW7L+Pku0063bpsItNkZ8o8uPj4rKpFNkJ60rQGR2epJQIzaEo9XNGvz6u&#10;BueUOM90wRRokdG9cPRy8fHDRW3mYgQbUIWwBJ1oN69NRjfem3mSOL4RFXMnYIRGowRbMY9H+5wU&#10;ltXovVLJKE1PkxpsYSxw4Rxqr1sjXUT/Ugru76R0whOVUYzNx6+N33X4JosLNn+2zGxK3oXB/iGK&#10;ipUaHz24umaeka0t/3BVldyCA+lPOFQJSFlyEXPAbIbpm2weNsyImAuS48yBJvf/3PLb3b0lZZHR&#10;MSWaVViiR9F4KVRBxoGd2rg5gh4MwnxzBQ1Wudc7VIakG2mr8Md0CNqR5/2BW3RGOCrHaTobnU4p&#10;4Wgbj1MsXnCTvN421vlPAioShIxarF2klO1unG+hPSQ8pmFVKhXrp/RvCvTZakRsgPY2m2MkKAZk&#10;iCkW52U5PRvlZ9PZ4DSfDgeTYXo+yPN0NLhe5WmeTlbL2eTqZxdnfz8JlLSpR8nvlQhelf4iJFIZ&#10;GQiK2MRiqSzZMWw/xrnQPpIXI0R0QEnM4j0XO3zMI+b3nsstI/3LoP3hclVqsJHvN2EX3/qQZYvH&#10;oh3lHUTfrJuuh7qOWUOxx4ax0A6cM3xVYlVvmPP3zOKEYY/g1vB3+JEK6oxCJ1GyAfvjb/qAx8ZH&#10;KyU1TmxG3fcts4IS9VnjSMyGk0kY8XiYYGHxYI8t62OL3lZLwKoMcT8ZHsWA96oXpYXqCZdLHl5F&#10;E9Mc386o78Wlb/cILicu8jyCcKgN8zf6wfDgOhQp9Oxj88Ss6RrbYyPdQj/bbP6mv1tsuKkh33qQ&#10;ZWz+wHPLasc/LoQ4Pt3yChvn+BxRryt28QsAAP//AwBQSwMEFAAGAAgAAAAhAC6z1TngAAAACwEA&#10;AA8AAABkcnMvZG93bnJldi54bWxMj81OwzAQhO9IvIO1SNxaO6VNSIhTIRBXUMuPxM2Nt0lEvI5i&#10;twlvz3KC486OZr4pt7PrxRnH0HnSkCwVCKTa244aDW+vT4tbECEasqb3hBq+McC2urwoTWH9RDs8&#10;72MjOIRCYTS0MQ6FlKFu0Zmw9AMS/45+dCbyOTbSjmbicNfLlVKpdKYjbmjNgA8t1l/7k9Pw/nz8&#10;/Firl+bRbYbJz0qSy6XW11fz/R2IiHP8M8MvPqNDxUwHfyIbRK9hvblh9KhhkSUpCHbkqywDcWAl&#10;yVOQVSn/b6h+AAAA//8DAFBLAQItABQABgAIAAAAIQC2gziS/gAAAOEBAAATAAAAAAAAAAAAAAAA&#10;AAAAAABbQ29udGVudF9UeXBlc10ueG1sUEsBAi0AFAAGAAgAAAAhADj9If/WAAAAlAEAAAsAAAAA&#10;AAAAAAAAAAAALwEAAF9yZWxzLy5yZWxzUEsBAi0AFAAGAAgAAAAhAC/bhDasAgAAqgUAAA4AAAAA&#10;AAAAAAAAAAAALgIAAGRycy9lMm9Eb2MueG1sUEsBAi0AFAAGAAgAAAAhAC6z1TngAAAACwEAAA8A&#10;AAAAAAAAAAAAAAAABgUAAGRycy9kb3ducmV2LnhtbFBLBQYAAAAABAAEAPMAAAATBgAAAAA=&#10;" filled="f" stroked="f">
              <v:textbox>
                <w:txbxContent>
                  <w:p w14:paraId="315205AE" w14:textId="4EC0DC9C" w:rsidR="00FC14ED" w:rsidRPr="006660EF" w:rsidRDefault="00FC14ED" w:rsidP="006660EF">
                    <w:pPr>
                      <w:pStyle w:val="Kopfzeile"/>
                      <w:rPr>
                        <w:rFonts w:asciiTheme="majorHAnsi" w:hAnsiTheme="majorHAnsi"/>
                        <w:b/>
                        <w:color w:val="FF0000"/>
                      </w:rPr>
                    </w:pPr>
                    <w:r w:rsidRPr="00CE74A1">
                      <w:rPr>
                        <w:rFonts w:asciiTheme="majorHAnsi" w:hAnsiTheme="majorHAnsi" w:cs="Calibri-Bold"/>
                        <w:b/>
                        <w:color w:val="E63331"/>
                      </w:rPr>
                      <w:t>Wie viel kostet ein Film?</w:t>
                    </w:r>
                  </w:p>
                </w:txbxContent>
              </v:textbox>
            </v:shape>
          </w:pict>
        </mc:Fallback>
      </mc:AlternateContent>
    </w:r>
    <w:r w:rsidR="00FC14ED" w:rsidRPr="006660EF">
      <w:rPr>
        <w:noProof/>
        <w:color w:val="E63331"/>
        <w:lang w:eastAsia="de-DE" w:bidi="ar-SA"/>
      </w:rPr>
      <mc:AlternateContent>
        <mc:Choice Requires="wps">
          <w:drawing>
            <wp:anchor distT="0" distB="0" distL="114300" distR="114300" simplePos="0" relativeHeight="251685888" behindDoc="0" locked="0" layoutInCell="1" allowOverlap="1" wp14:anchorId="40107A90" wp14:editId="0E52DC07">
              <wp:simplePos x="0" y="0"/>
              <wp:positionH relativeFrom="column">
                <wp:posOffset>-467995</wp:posOffset>
              </wp:positionH>
              <wp:positionV relativeFrom="paragraph">
                <wp:posOffset>-472440</wp:posOffset>
              </wp:positionV>
              <wp:extent cx="3454400" cy="330200"/>
              <wp:effectExtent l="0" t="0" r="0" b="0"/>
              <wp:wrapNone/>
              <wp:docPr id="2" name="Textfeld 2"/>
              <wp:cNvGraphicFramePr/>
              <a:graphic xmlns:a="http://schemas.openxmlformats.org/drawingml/2006/main">
                <a:graphicData uri="http://schemas.microsoft.com/office/word/2010/wordprocessingShape">
                  <wps:wsp>
                    <wps:cNvSpPr txBox="1"/>
                    <wps:spPr>
                      <a:xfrm>
                        <a:off x="0" y="0"/>
                        <a:ext cx="3454400" cy="330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16380D4" w14:textId="4F1E10BF" w:rsidR="00FC14ED" w:rsidRPr="009307B1" w:rsidRDefault="00FC14ED" w:rsidP="006660EF">
                          <w:pPr>
                            <w:rPr>
                              <w:rFonts w:asciiTheme="majorHAnsi" w:hAnsiTheme="majorHAnsi"/>
                              <w:b/>
                            </w:rPr>
                          </w:pPr>
                          <w:r w:rsidRPr="00CE74A1">
                            <w:rPr>
                              <w:rFonts w:asciiTheme="majorHAnsi" w:hAnsiTheme="majorHAnsi" w:cs="Calibri-Bold"/>
                              <w:b/>
                              <w:bCs/>
                              <w:color w:val="FFFFFF"/>
                              <w:sz w:val="28"/>
                              <w:szCs w:val="28"/>
                              <w:lang w:eastAsia="ja-JP"/>
                            </w:rPr>
                            <w:t>DIE FILMFINANZIERUNG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0107A90" id="Textfeld 2" o:spid="_x0000_s1030" type="#_x0000_t202" style="position:absolute;left:0;text-align:left;margin-left:-36.85pt;margin-top:-37.2pt;width:272pt;height:26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ZijrQIAAKoFAAAOAAAAZHJzL2Uyb0RvYy54bWysVEtv2zAMvg/YfxB0T+2kTh9BncJNkWFA&#10;0RZrh54VWWqMyaImKbGzYv99lGynWbdLh11sivxEkR8fF5dtrchWWFeBzun4KKVEaA5lpZ9z+vVx&#10;OTqjxHmmS6ZAi5zuhKOX848fLhozExNYgyqFJehEu1ljcrr23sySxPG1qJk7AiM0GiXYmnk82uek&#10;tKxB77VKJml6kjRgS2OBC+dQe90Z6Tz6l1JwfyelE56onGJsPn5t/K7CN5lfsNmzZWZd8T4M9g9R&#10;1KzS+Oje1TXzjGxs9YeruuIWHEh/xKFOQMqKi5gDZjNO32TzsGZGxFyQHGf2NLn/55bfbu8tqcqc&#10;TijRrMYSPYrWS6FKMgnsNMbNEPRgEObbK2ixyoPeoTIk3Upbhz+mQ9COPO/23KIzwlF5nE2zLEUT&#10;R9vxcYrFC26S19vGOv9JQE2CkFOLtYuUsu2N8x10gITHNCwrpWL9lP5NgT47jYgN0N1mM4wExYAM&#10;McXivCymp5PidHo+Oimm41E2Ts9GRZFORtfLIi3SbLk4z65+9nEO95NASZd6lPxOieBV6S9CIpWR&#10;gaCITSwWypItw/ZjnAvtI3kxQkQHlMQs3nOxx8c8Yn7vudwxMrwM2u8v15UGG/l+E3b5bQhZdngs&#10;2kHeQfTtqo09lA2dsYJyhw1joRs4Z/iywqreMOfvmcUJw0bAreHv8CMVNDmFXqJkDfbH3/QBj42P&#10;VkoanNicuu8bZgUl6rPGkTgfY4PhiMdDhoXFgz20rA4telMvAKsyxv1keBQD3qtBlBbqJ1wuRXgV&#10;TUxzfDunfhAXvtsjuJy4KIoIwqE2zN/oB8OD61Ck0LOP7ROzpm9sj410C8Nss9mb/u6w4aaGYuNB&#10;VrH5A88dqz3/uBDi+PTLK2ycw3NEva7Y+S8AAAD//wMAUEsDBBQABgAIAAAAIQAESHFS3gAAAAsB&#10;AAAPAAAAZHJzL2Rvd25yZXYueG1sTI/LTsMwEEX3SPyDNUjsWpvUEAhxKgRiC2p5SOzceJpExOMo&#10;dpvw90xXsJvH0Z0z5Xr2vTjiGLtABq6WCgRSHVxHjYH3t+fFLYiYLDnbB0IDPxhhXZ2flbZwYaIN&#10;HrepERxCsbAG2pSGQspYt+htXIYBiXf7MHqbuB0b6UY7cbjvZabUjfS2I77Q2gEfW6y/twdv4ONl&#10;//Wp1Wvz5K+HKcxKkr+TxlxezA/3IBLO6Q+Gkz6rQ8VOu3AgF0VvYJGvckZPhdYgmNC5WoHY8STL&#10;NMiqlP9/qH4BAAD//wMAUEsBAi0AFAAGAAgAAAAhALaDOJL+AAAA4QEAABMAAAAAAAAAAAAAAAAA&#10;AAAAAFtDb250ZW50X1R5cGVzXS54bWxQSwECLQAUAAYACAAAACEAOP0h/9YAAACUAQAACwAAAAAA&#10;AAAAAAAAAAAvAQAAX3JlbHMvLnJlbHNQSwECLQAUAAYACAAAACEAKmmYo60CAACqBQAADgAAAAAA&#10;AAAAAAAAAAAuAgAAZHJzL2Uyb0RvYy54bWxQSwECLQAUAAYACAAAACEABEhxUt4AAAALAQAADwAA&#10;AAAAAAAAAAAAAAAHBQAAZHJzL2Rvd25yZXYueG1sUEsFBgAAAAAEAAQA8wAAABIGAAAAAA==&#10;" filled="f" stroked="f">
              <v:textbox>
                <w:txbxContent>
                  <w:p w14:paraId="116380D4" w14:textId="4F1E10BF" w:rsidR="00FC14ED" w:rsidRPr="009307B1" w:rsidRDefault="00FC14ED" w:rsidP="006660EF">
                    <w:pPr>
                      <w:rPr>
                        <w:rFonts w:asciiTheme="majorHAnsi" w:hAnsiTheme="majorHAnsi"/>
                        <w:b/>
                      </w:rPr>
                    </w:pPr>
                    <w:r w:rsidRPr="00CE74A1">
                      <w:rPr>
                        <w:rFonts w:asciiTheme="majorHAnsi" w:hAnsiTheme="majorHAnsi" w:cs="Calibri-Bold"/>
                        <w:b/>
                        <w:bCs/>
                        <w:color w:val="FFFFFF"/>
                        <w:sz w:val="28"/>
                        <w:szCs w:val="28"/>
                        <w:lang w:eastAsia="ja-JP"/>
                      </w:rPr>
                      <w:t>DIE FILMFINANZIERUNG</w:t>
                    </w:r>
                  </w:p>
                </w:txbxContent>
              </v:textbox>
            </v:shape>
          </w:pict>
        </mc:Fallback>
      </mc:AlternateContent>
    </w:r>
    <w:r w:rsidR="00FC14ED" w:rsidRPr="00B75994">
      <w:rPr>
        <w:noProof/>
        <w:color w:val="FF0000"/>
        <w:lang w:eastAsia="de-DE" w:bidi="ar-SA"/>
      </w:rPr>
      <mc:AlternateContent>
        <mc:Choice Requires="wps">
          <w:drawing>
            <wp:anchor distT="0" distB="0" distL="114300" distR="114300" simplePos="0" relativeHeight="251680768" behindDoc="1" locked="0" layoutInCell="1" allowOverlap="1" wp14:anchorId="1652C90E" wp14:editId="20F3A6B9">
              <wp:simplePos x="0" y="0"/>
              <wp:positionH relativeFrom="column">
                <wp:posOffset>4115435</wp:posOffset>
              </wp:positionH>
              <wp:positionV relativeFrom="paragraph">
                <wp:posOffset>-255905</wp:posOffset>
              </wp:positionV>
              <wp:extent cx="1778635" cy="386715"/>
              <wp:effectExtent l="0" t="0" r="0" b="0"/>
              <wp:wrapNone/>
              <wp:docPr id="10" name="Textfeld 10"/>
              <wp:cNvGraphicFramePr/>
              <a:graphic xmlns:a="http://schemas.openxmlformats.org/drawingml/2006/main">
                <a:graphicData uri="http://schemas.microsoft.com/office/word/2010/wordprocessingShape">
                  <wps:wsp>
                    <wps:cNvSpPr txBox="1"/>
                    <wps:spPr>
                      <a:xfrm>
                        <a:off x="0" y="0"/>
                        <a:ext cx="1778635" cy="3867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42772FE" w14:textId="77777777" w:rsidR="00FC14ED" w:rsidRPr="00ED3ADB" w:rsidRDefault="00FC14ED" w:rsidP="00214738">
                          <w:pPr>
                            <w:pStyle w:val="SEITENTITEL"/>
                            <w:jc w:val="right"/>
                            <w:rPr>
                              <w:rFonts w:asciiTheme="majorHAnsi" w:hAnsiTheme="majorHAnsi"/>
                              <w:b w:val="0"/>
                              <w:i/>
                              <w:color w:val="007499"/>
                              <w:sz w:val="16"/>
                              <w:szCs w:val="16"/>
                            </w:rPr>
                          </w:pPr>
                          <w:r w:rsidRPr="00ED3ADB">
                            <w:rPr>
                              <w:rFonts w:ascii="Calibri" w:eastAsiaTheme="minorEastAsia" w:hAnsi="Calibri" w:cs="Calibri"/>
                              <w:b w:val="0"/>
                              <w:color w:val="007499"/>
                              <w:kern w:val="0"/>
                              <w:sz w:val="16"/>
                              <w:szCs w:val="16"/>
                              <w:lang w:bidi="ar-SA"/>
                            </w:rPr>
                            <w:t>www.wer-hat-urheberrecht.de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52C90E" id="Textfeld 10" o:spid="_x0000_s1031" type="#_x0000_t202" style="position:absolute;left:0;text-align:left;margin-left:324.05pt;margin-top:-20.15pt;width:140.05pt;height:30.4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zi8rQIAAKwFAAAOAAAAZHJzL2Uyb0RvYy54bWysVEtv2zAMvg/YfxB0T+2kedWoU7gpMgwo&#10;1mLt0LMiS40xWdQkJXY27L+PkuM063bpsIstkR8p8uPj8qqtFdkJ6yrQOR2epZQIzaGs9HNOvzyu&#10;BnNKnGe6ZAq0yOleOHq1eP/usjGZGMEGVCksQSfaZY3J6cZ7kyWJ4xtRM3cGRmhUSrA183i1z0lp&#10;WYPea5WM0nSaNGBLY4EL51B60ynpIvqXUnB/J6UTnqicYmw+fm38rsM3WVyy7Nkys6n4IQz2D1HU&#10;rNL46NHVDfOMbG31h6u64hYcSH/GoU5AyoqLmANmM0xfZfOwYUbEXJAcZ440uf/nln/a3VtSlVg7&#10;pEezGmv0KFovhSoJipCfxrgMYQ8Ggb69hhaxvdyhMKTdSluHPyZEUI+u9kd20RvhwWg2m0/PJ5Rw&#10;1J3Pp7PhJLhJXqyNdf6DgJqEQ04tVi+Syna3znfQHhIe07CqlIoVVPo3AfrsJCK2QGfNMowEjwEZ&#10;Yorl+bGczEbFbHIxmBaT4WA8TOeDokhHg5tVkRbpeLW8GF//PMTZ2yeBki71ePJ7JYJXpT8LiWRG&#10;BoIgtrFYKkt2DBuQcS60j+TFCBEdUBKzeIvhAR/ziPm9xbhjpH8ZtD8a15UGG/l+FXb5tQ9Zdngs&#10;2kne4ejbdRu7KJY0SNZQ7rFhLHQj5wxfVVjVW+b8PbM4Y9gjuDf8HX6kgiancDhRsgH7/W/ygMfW&#10;Ry0lDc5sTt23LbOCEvVR41BcDMfjMOTxMsbC4sWeatanGr2tl4BVGeKGMjweA96r/igt1E+4Xorw&#10;KqqY5vh2Tn1/XPpuk+B64qIoIgjH2jB/qx8MD65DkULPPrZPzJpDY3tspE/QTzfLXvV3hw2WGoqt&#10;B1nF5n9h9cA/roQ4Pof1FXbO6T2iXpbs4hcAAAD//wMAUEsDBBQABgAIAAAAIQCnsg0S3wAAAAoB&#10;AAAPAAAAZHJzL2Rvd25yZXYueG1sTI/LTsMwEEX3SPyDNUjsWrshRGmaSYVAbEGUh9SdG0+TiHgc&#10;xW4T/h6zosvRPbr3TLmdbS/ONPrOMcJqqUAQ18503CB8vD8vchA+aDa6d0wIP+RhW11flbowbuI3&#10;Ou9CI2IJ+0IjtCEMhZS+bslqv3QDccyObrQ6xHNspBn1FMttLxOlMml1x3Gh1QM9tlR/704W4fPl&#10;uP9K1WvzZO+Hyc1Ksl1LxNub+WEDItAc/mH404/qUEWngzux8aJHyNJ8FVGERaruQERineQJiANC&#10;ojKQVSkvX6h+AQAA//8DAFBLAQItABQABgAIAAAAIQC2gziS/gAAAOEBAAATAAAAAAAAAAAAAAAA&#10;AAAAAABbQ29udGVudF9UeXBlc10ueG1sUEsBAi0AFAAGAAgAAAAhADj9If/WAAAAlAEAAAsAAAAA&#10;AAAAAAAAAAAALwEAAF9yZWxzLy5yZWxzUEsBAi0AFAAGAAgAAAAhAJrXOLytAgAArAUAAA4AAAAA&#10;AAAAAAAAAAAALgIAAGRycy9lMm9Eb2MueG1sUEsBAi0AFAAGAAgAAAAhAKeyDRLfAAAACgEAAA8A&#10;AAAAAAAAAAAAAAAABwUAAGRycy9kb3ducmV2LnhtbFBLBQYAAAAABAAEAPMAAAATBgAAAAA=&#10;" filled="f" stroked="f">
              <v:textbox>
                <w:txbxContent>
                  <w:p w14:paraId="242772FE" w14:textId="77777777" w:rsidR="00FC14ED" w:rsidRPr="00ED3ADB" w:rsidRDefault="00FC14ED" w:rsidP="00214738">
                    <w:pPr>
                      <w:pStyle w:val="SEITENTITEL"/>
                      <w:jc w:val="right"/>
                      <w:rPr>
                        <w:rFonts w:asciiTheme="majorHAnsi" w:hAnsiTheme="majorHAnsi"/>
                        <w:b w:val="0"/>
                        <w:i/>
                        <w:color w:val="007499"/>
                        <w:sz w:val="16"/>
                        <w:szCs w:val="16"/>
                      </w:rPr>
                    </w:pPr>
                    <w:r w:rsidRPr="00ED3ADB">
                      <w:rPr>
                        <w:rFonts w:ascii="Calibri" w:eastAsiaTheme="minorEastAsia" w:hAnsi="Calibri" w:cs="Calibri"/>
                        <w:b w:val="0"/>
                        <w:color w:val="007499"/>
                        <w:kern w:val="0"/>
                        <w:sz w:val="16"/>
                        <w:szCs w:val="16"/>
                        <w:lang w:bidi="ar-SA"/>
                      </w:rPr>
                      <w:t>www.wer-hat-urheberrecht.de</w:t>
                    </w:r>
                  </w:p>
                </w:txbxContent>
              </v:textbox>
            </v:shape>
          </w:pict>
        </mc:Fallback>
      </mc:AlternateContent>
    </w:r>
    <w:r w:rsidR="00FC14ED" w:rsidRPr="00841432">
      <w:rPr>
        <w:noProof/>
        <w:color w:val="E63331"/>
        <w:lang w:eastAsia="de-DE" w:bidi="ar-SA"/>
      </w:rPr>
      <w:drawing>
        <wp:anchor distT="0" distB="0" distL="114300" distR="114300" simplePos="0" relativeHeight="251657215" behindDoc="1" locked="0" layoutInCell="1" allowOverlap="1" wp14:anchorId="7CD48C20" wp14:editId="3635336A">
          <wp:simplePos x="0" y="0"/>
          <wp:positionH relativeFrom="column">
            <wp:posOffset>-913765</wp:posOffset>
          </wp:positionH>
          <wp:positionV relativeFrom="paragraph">
            <wp:posOffset>-719455</wp:posOffset>
          </wp:positionV>
          <wp:extent cx="7559675" cy="10690225"/>
          <wp:effectExtent l="0" t="0" r="9525" b="3175"/>
          <wp:wrapNone/>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ki-DVD-Urheberrecht-UM-Vorlagen-lay04.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0225"/>
                  </a:xfrm>
                  <a:prstGeom prst="rect">
                    <a:avLst/>
                  </a:prstGeom>
                </pic:spPr>
              </pic:pic>
            </a:graphicData>
          </a:graphic>
          <wp14:sizeRelH relativeFrom="page">
            <wp14:pctWidth>0</wp14:pctWidth>
          </wp14:sizeRelH>
          <wp14:sizeRelV relativeFrom="page">
            <wp14:pctHeight>0</wp14:pctHeight>
          </wp14:sizeRelV>
        </wp:anchor>
      </w:drawing>
    </w:r>
    <w:r w:rsidR="00FC14ED" w:rsidRPr="00B75994">
      <w:rPr>
        <w:noProof/>
        <w:color w:val="FF0000"/>
        <w:lang w:eastAsia="de-DE" w:bidi="ar-SA"/>
      </w:rPr>
      <mc:AlternateContent>
        <mc:Choice Requires="wps">
          <w:drawing>
            <wp:anchor distT="0" distB="0" distL="114300" distR="114300" simplePos="0" relativeHeight="251658239" behindDoc="1" locked="0" layoutInCell="1" allowOverlap="1" wp14:anchorId="74F8194C" wp14:editId="2C429539">
              <wp:simplePos x="0" y="0"/>
              <wp:positionH relativeFrom="column">
                <wp:posOffset>4115435</wp:posOffset>
              </wp:positionH>
              <wp:positionV relativeFrom="paragraph">
                <wp:posOffset>-255905</wp:posOffset>
              </wp:positionV>
              <wp:extent cx="1778635" cy="38671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1778635" cy="3867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77E9D68" w14:textId="77777777" w:rsidR="00FC14ED" w:rsidRPr="00505FF3" w:rsidRDefault="00FC14ED" w:rsidP="003654E7">
                          <w:pPr>
                            <w:pStyle w:val="SEITENTITEL"/>
                            <w:jc w:val="right"/>
                            <w:rPr>
                              <w:rFonts w:asciiTheme="majorHAnsi" w:hAnsiTheme="majorHAnsi"/>
                              <w:b w:val="0"/>
                              <w:i/>
                              <w:color w:val="007499"/>
                              <w:sz w:val="16"/>
                              <w:szCs w:val="16"/>
                            </w:rPr>
                          </w:pPr>
                          <w:r w:rsidRPr="00505FF3">
                            <w:rPr>
                              <w:rFonts w:ascii="Calibri" w:eastAsiaTheme="minorEastAsia" w:hAnsi="Calibri" w:cs="Calibri"/>
                              <w:b w:val="0"/>
                              <w:color w:val="007499"/>
                              <w:kern w:val="0"/>
                              <w:sz w:val="16"/>
                              <w:szCs w:val="16"/>
                              <w:lang w:bidi="ar-SA"/>
                            </w:rPr>
                            <w:t>www.wer-hat-urheberrecht.de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F8194C" id="Textfeld 11" o:spid="_x0000_s1032" type="#_x0000_t202" style="position:absolute;left:0;text-align:left;margin-left:324.05pt;margin-top:-20.15pt;width:140.05pt;height:30.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pfrgIAAKwFAAAOAAAAZHJzL2Uyb0RvYy54bWysVEtv2zAMvg/YfxB0T+2kedWoU7gpMgwo&#10;1mLt0LMiS40xWdQkJXY27L+PkuM063bpsIstkR8p8uPj8qqtFdkJ6yrQOR2epZQIzaGs9HNOvzyu&#10;BnNKnGe6ZAq0yOleOHq1eP/usjGZGMEGVCksQSfaZY3J6cZ7kyWJ4xtRM3cGRmhUSrA183i1z0lp&#10;WYPea5WM0nSaNGBLY4EL51B60ynpIvqXUnB/J6UTnqicYmw+fm38rsM3WVyy7Nkys6n4IQz2D1HU&#10;rNL46NHVDfOMbG31h6u64hYcSH/GoU5AyoqLmANmM0xfZfOwYUbEXJAcZ440uf/nln/a3VtSlVi7&#10;ISWa1VijR9F6KVRJUIT8NMZlCHswCPTtNbSI7eUOhSHtVto6/DEhgnpken9kF70RHoxms/n0fEIJ&#10;R935fDobToKb5MXaWOc/CKhJOOTUYvUiqWx363wH7SHhMQ2rSqlYQaV/E6DPTiJiC3TWLMNI8BiQ&#10;IaZYnh/LyWxUzCYXg2kxGQ7Gw3Q+KIp0NLhZFWmRjlfLi/H1z0OcvX0SKOlSjye/VyJ4VfqzkEhm&#10;ZCAIYhuLpbJkx7ABGedC+0hejBDRASUxi7cYHvAxj5jfW4w7RvqXQfujcV1psJHvV2GXX/uQZYfH&#10;op3kHY6+Xbexi6Z9Z6yh3GPDWOhGzhm+qrCqt8z5e2ZxxrBHcG/4O/xIBU1O4XCiZAP2+9/kAY+t&#10;j1pKGpzZnLpvW2YFJeqjxqG4GI7HYcjjZYyFxYs91axPNXpbLwGrgn2P0cVjwHvVH6WF+gnXSxFe&#10;RRXTHN/Oqe+PS99tElxPXBRFBOFYG+Zv9YPhwXUoUujZx/aJWXNobI+N9An66WbZq/7usMFSQ7H1&#10;IKvY/IHnjtUD/7gS4vgc1lfYOaf3iHpZsotfAAAA//8DAFBLAwQUAAYACAAAACEAp7INEt8AAAAK&#10;AQAADwAAAGRycy9kb3ducmV2LnhtbEyPy07DMBBF90j8gzVI7Fq7IURpmkmFQGxBlIfUnRtPk4h4&#10;HMVuE/4es6LL0T2690y5nW0vzjT6zjHCaqlAENfOdNwgfLw/L3IQPmg2undMCD/kYVtdX5W6MG7i&#10;NzrvQiNiCftCI7QhDIWUvm7Jar90A3HMjm60OsRzbKQZ9RTLbS8TpTJpdcdxodUDPbZUf+9OFuHz&#10;5bj/StVr82Tvh8nNSrJdS8Tbm/lhAyLQHP5h+NOP6lBFp4M7sfGiR8jSfBVRhEWq7kBEYp3kCYgD&#10;QqIykFUpL1+ofgEAAP//AwBQSwECLQAUAAYACAAAACEAtoM4kv4AAADhAQAAEwAAAAAAAAAAAAAA&#10;AAAAAAAAW0NvbnRlbnRfVHlwZXNdLnhtbFBLAQItABQABgAIAAAAIQA4/SH/1gAAAJQBAAALAAAA&#10;AAAAAAAAAAAAAC8BAABfcmVscy8ucmVsc1BLAQItABQABgAIAAAAIQBsb/pfrgIAAKwFAAAOAAAA&#10;AAAAAAAAAAAAAC4CAABkcnMvZTJvRG9jLnhtbFBLAQItABQABgAIAAAAIQCnsg0S3wAAAAoBAAAP&#10;AAAAAAAAAAAAAAAAAAgFAABkcnMvZG93bnJldi54bWxQSwUGAAAAAAQABADzAAAAFAYAAAAA&#10;" filled="f" stroked="f">
              <v:textbox>
                <w:txbxContent>
                  <w:p w14:paraId="777E9D68" w14:textId="77777777" w:rsidR="00FC14ED" w:rsidRPr="00505FF3" w:rsidRDefault="00FC14ED" w:rsidP="003654E7">
                    <w:pPr>
                      <w:pStyle w:val="SEITENTITEL"/>
                      <w:jc w:val="right"/>
                      <w:rPr>
                        <w:rFonts w:asciiTheme="majorHAnsi" w:hAnsiTheme="majorHAnsi"/>
                        <w:b w:val="0"/>
                        <w:i/>
                        <w:color w:val="007499"/>
                        <w:sz w:val="16"/>
                        <w:szCs w:val="16"/>
                      </w:rPr>
                    </w:pPr>
                    <w:r w:rsidRPr="00505FF3">
                      <w:rPr>
                        <w:rFonts w:ascii="Calibri" w:eastAsiaTheme="minorEastAsia" w:hAnsi="Calibri" w:cs="Calibri"/>
                        <w:b w:val="0"/>
                        <w:color w:val="007499"/>
                        <w:kern w:val="0"/>
                        <w:sz w:val="16"/>
                        <w:szCs w:val="16"/>
                        <w:lang w:bidi="ar-SA"/>
                      </w:rPr>
                      <w:t>www.wer-hat-urheberrecht.de</w:t>
                    </w:r>
                  </w:p>
                </w:txbxContent>
              </v:textbox>
            </v:shape>
          </w:pict>
        </mc:Fallback>
      </mc:AlternateContent>
    </w:r>
    <w:r w:rsidR="00FC14ED" w:rsidRPr="00841432">
      <w:rPr>
        <w:rFonts w:ascii="Calibri" w:hAnsi="Calibri" w:cs="Calibri"/>
        <w:b/>
        <w:bCs/>
        <w:color w:val="E63331"/>
      </w:rPr>
      <w:t xml:space="preserve">Arbeitsblatt </w:t>
    </w:r>
    <w:r w:rsidR="00FC14ED">
      <w:rPr>
        <w:rFonts w:ascii="Calibri" w:hAnsi="Calibri" w:cs="Calibri"/>
        <w:b/>
        <w:bCs/>
        <w:color w:val="E63331"/>
      </w:rPr>
      <w:t>4</w:t>
    </w:r>
    <w:r w:rsidR="00FC14ED" w:rsidRPr="00841432">
      <w:rPr>
        <w:rFonts w:ascii="Calibri" w:hAnsi="Calibri" w:cs="Calibri"/>
        <w:b/>
        <w:bCs/>
        <w:color w:val="E63331"/>
      </w:rPr>
      <w:t xml:space="preserve">: </w:t>
    </w:r>
  </w:p>
  <w:p w14:paraId="1978E213" w14:textId="0F3BB6D6" w:rsidR="00FC14ED" w:rsidRDefault="00FC14ED" w:rsidP="00C528B0">
    <w:pPr>
      <w:pStyle w:val="Kopfzeile"/>
      <w:tabs>
        <w:tab w:val="clear" w:pos="9072"/>
        <w:tab w:val="right" w:pos="9781"/>
      </w:tabs>
      <w:ind w:left="-567" w:right="-715"/>
    </w:pPr>
    <w:r>
      <w:rPr>
        <w:rFonts w:ascii="Calibri" w:hAnsi="Calibri" w:cs="Calibri"/>
        <w:b/>
        <w:bCs/>
        <w:i/>
        <w:color w:val="007499"/>
        <w:sz w:val="32"/>
        <w:szCs w:val="32"/>
      </w:rPr>
      <w:t>Ein Schauspieler rechnet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2"/>
    <w:lvl w:ilvl="0">
      <w:start w:val="1"/>
      <w:numFmt w:val="bullet"/>
      <w:lvlText w:val=""/>
      <w:lvlJc w:val="left"/>
      <w:pPr>
        <w:tabs>
          <w:tab w:val="num" w:pos="720"/>
        </w:tabs>
        <w:ind w:left="720" w:hanging="360"/>
      </w:pPr>
      <w:rPr>
        <w:rFonts w:ascii="Symbol" w:hAnsi="Symbol" w:cs="Calibri"/>
        <w:sz w:val="22"/>
        <w:szCs w:val="22"/>
      </w:rPr>
    </w:lvl>
    <w:lvl w:ilvl="1">
      <w:start w:val="1"/>
      <w:numFmt w:val="bullet"/>
      <w:lvlText w:val=""/>
      <w:lvlJc w:val="left"/>
      <w:pPr>
        <w:tabs>
          <w:tab w:val="num" w:pos="1080"/>
        </w:tabs>
        <w:ind w:left="1080" w:hanging="360"/>
      </w:pPr>
      <w:rPr>
        <w:rFonts w:ascii="Symbol" w:hAnsi="Symbol" w:cs="Calibri"/>
        <w:sz w:val="22"/>
        <w:szCs w:val="22"/>
      </w:rPr>
    </w:lvl>
    <w:lvl w:ilvl="2">
      <w:start w:val="1"/>
      <w:numFmt w:val="bullet"/>
      <w:lvlText w:val=""/>
      <w:lvlJc w:val="left"/>
      <w:pPr>
        <w:tabs>
          <w:tab w:val="num" w:pos="1440"/>
        </w:tabs>
        <w:ind w:left="1440" w:hanging="360"/>
      </w:pPr>
      <w:rPr>
        <w:rFonts w:ascii="Symbol" w:hAnsi="Symbol" w:cs="Calibri"/>
        <w:sz w:val="22"/>
        <w:szCs w:val="22"/>
      </w:rPr>
    </w:lvl>
    <w:lvl w:ilvl="3">
      <w:start w:val="1"/>
      <w:numFmt w:val="bullet"/>
      <w:lvlText w:val=""/>
      <w:lvlJc w:val="left"/>
      <w:pPr>
        <w:tabs>
          <w:tab w:val="num" w:pos="1800"/>
        </w:tabs>
        <w:ind w:left="1800" w:hanging="360"/>
      </w:pPr>
      <w:rPr>
        <w:rFonts w:ascii="Symbol" w:hAnsi="Symbol" w:cs="Calibri"/>
        <w:sz w:val="22"/>
        <w:szCs w:val="22"/>
      </w:rPr>
    </w:lvl>
    <w:lvl w:ilvl="4">
      <w:start w:val="1"/>
      <w:numFmt w:val="bullet"/>
      <w:lvlText w:val=""/>
      <w:lvlJc w:val="left"/>
      <w:pPr>
        <w:tabs>
          <w:tab w:val="num" w:pos="2160"/>
        </w:tabs>
        <w:ind w:left="2160" w:hanging="360"/>
      </w:pPr>
      <w:rPr>
        <w:rFonts w:ascii="Symbol" w:hAnsi="Symbol" w:cs="Calibri"/>
        <w:sz w:val="22"/>
        <w:szCs w:val="22"/>
      </w:rPr>
    </w:lvl>
    <w:lvl w:ilvl="5">
      <w:start w:val="1"/>
      <w:numFmt w:val="bullet"/>
      <w:lvlText w:val=""/>
      <w:lvlJc w:val="left"/>
      <w:pPr>
        <w:tabs>
          <w:tab w:val="num" w:pos="2520"/>
        </w:tabs>
        <w:ind w:left="2520" w:hanging="360"/>
      </w:pPr>
      <w:rPr>
        <w:rFonts w:ascii="Symbol" w:hAnsi="Symbol" w:cs="Calibri"/>
        <w:sz w:val="22"/>
        <w:szCs w:val="22"/>
      </w:rPr>
    </w:lvl>
    <w:lvl w:ilvl="6">
      <w:start w:val="1"/>
      <w:numFmt w:val="bullet"/>
      <w:lvlText w:val=""/>
      <w:lvlJc w:val="left"/>
      <w:pPr>
        <w:tabs>
          <w:tab w:val="num" w:pos="2880"/>
        </w:tabs>
        <w:ind w:left="2880" w:hanging="360"/>
      </w:pPr>
      <w:rPr>
        <w:rFonts w:ascii="Symbol" w:hAnsi="Symbol" w:cs="Calibri"/>
        <w:sz w:val="22"/>
        <w:szCs w:val="22"/>
      </w:rPr>
    </w:lvl>
    <w:lvl w:ilvl="7">
      <w:start w:val="1"/>
      <w:numFmt w:val="bullet"/>
      <w:lvlText w:val=""/>
      <w:lvlJc w:val="left"/>
      <w:pPr>
        <w:tabs>
          <w:tab w:val="num" w:pos="3240"/>
        </w:tabs>
        <w:ind w:left="3240" w:hanging="360"/>
      </w:pPr>
      <w:rPr>
        <w:rFonts w:ascii="Symbol" w:hAnsi="Symbol" w:cs="Calibri"/>
        <w:sz w:val="22"/>
        <w:szCs w:val="22"/>
      </w:rPr>
    </w:lvl>
    <w:lvl w:ilvl="8">
      <w:start w:val="1"/>
      <w:numFmt w:val="bullet"/>
      <w:lvlText w:val=""/>
      <w:lvlJc w:val="left"/>
      <w:pPr>
        <w:tabs>
          <w:tab w:val="num" w:pos="3600"/>
        </w:tabs>
        <w:ind w:left="3600" w:hanging="360"/>
      </w:pPr>
      <w:rPr>
        <w:rFonts w:ascii="Symbol" w:hAnsi="Symbol" w:cs="Calibri"/>
        <w:sz w:val="22"/>
        <w:szCs w:val="22"/>
      </w:r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Symbol" w:hAnsi="Symbol" w:cs="OpenSymbol"/>
        <w:sz w:val="22"/>
        <w:szCs w:val="22"/>
      </w:rPr>
    </w:lvl>
    <w:lvl w:ilvl="2">
      <w:start w:val="1"/>
      <w:numFmt w:val="bullet"/>
      <w:lvlText w:val=""/>
      <w:lvlJc w:val="left"/>
      <w:pPr>
        <w:tabs>
          <w:tab w:val="num" w:pos="1440"/>
        </w:tabs>
        <w:ind w:left="1440" w:hanging="360"/>
      </w:pPr>
      <w:rPr>
        <w:rFonts w:ascii="Symbol" w:hAnsi="Symbol" w:cs="OpenSymbol"/>
        <w:sz w:val="22"/>
        <w:szCs w:val="22"/>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Symbol" w:hAnsi="Symbol" w:cs="OpenSymbol"/>
        <w:sz w:val="22"/>
        <w:szCs w:val="22"/>
      </w:rPr>
    </w:lvl>
    <w:lvl w:ilvl="5">
      <w:start w:val="1"/>
      <w:numFmt w:val="bullet"/>
      <w:lvlText w:val=""/>
      <w:lvlJc w:val="left"/>
      <w:pPr>
        <w:tabs>
          <w:tab w:val="num" w:pos="2520"/>
        </w:tabs>
        <w:ind w:left="2520" w:hanging="360"/>
      </w:pPr>
      <w:rPr>
        <w:rFonts w:ascii="Symbol" w:hAnsi="Symbol" w:cs="OpenSymbol"/>
        <w:sz w:val="22"/>
        <w:szCs w:val="22"/>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Symbol" w:hAnsi="Symbol" w:cs="OpenSymbol"/>
        <w:sz w:val="22"/>
        <w:szCs w:val="22"/>
      </w:rPr>
    </w:lvl>
    <w:lvl w:ilvl="8">
      <w:start w:val="1"/>
      <w:numFmt w:val="bullet"/>
      <w:lvlText w:val=""/>
      <w:lvlJc w:val="left"/>
      <w:pPr>
        <w:tabs>
          <w:tab w:val="num" w:pos="3600"/>
        </w:tabs>
        <w:ind w:left="3600" w:hanging="360"/>
      </w:pPr>
      <w:rPr>
        <w:rFonts w:ascii="Symbol" w:hAnsi="Symbol" w:cs="OpenSymbol"/>
        <w:sz w:val="22"/>
        <w:szCs w:val="22"/>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OpenSymbol"/>
        <w:sz w:val="22"/>
        <w:szCs w:val="22"/>
      </w:rPr>
    </w:lvl>
    <w:lvl w:ilvl="1">
      <w:start w:val="1"/>
      <w:numFmt w:val="bullet"/>
      <w:lvlText w:val="·"/>
      <w:lvlJc w:val="left"/>
      <w:pPr>
        <w:tabs>
          <w:tab w:val="num" w:pos="0"/>
        </w:tabs>
        <w:ind w:left="1145" w:hanging="425"/>
      </w:pPr>
      <w:rPr>
        <w:rFonts w:ascii="Symbol" w:hAnsi="Symbol" w:cs="OpenSymbol"/>
        <w:sz w:val="22"/>
        <w:szCs w:val="22"/>
      </w:rPr>
    </w:lvl>
    <w:lvl w:ilvl="2">
      <w:start w:val="1"/>
      <w:numFmt w:val="bullet"/>
      <w:lvlText w:val="·"/>
      <w:lvlJc w:val="left"/>
      <w:pPr>
        <w:tabs>
          <w:tab w:val="num" w:pos="0"/>
        </w:tabs>
        <w:ind w:left="1505" w:hanging="425"/>
      </w:pPr>
      <w:rPr>
        <w:rFonts w:ascii="Symbol" w:hAnsi="Symbol" w:cs="OpenSymbol"/>
        <w:sz w:val="22"/>
        <w:szCs w:val="22"/>
      </w:rPr>
    </w:lvl>
    <w:lvl w:ilvl="3">
      <w:start w:val="1"/>
      <w:numFmt w:val="bullet"/>
      <w:lvlText w:val="·"/>
      <w:lvlJc w:val="left"/>
      <w:pPr>
        <w:tabs>
          <w:tab w:val="num" w:pos="0"/>
        </w:tabs>
        <w:ind w:left="1865" w:hanging="425"/>
      </w:pPr>
      <w:rPr>
        <w:rFonts w:ascii="Symbol" w:hAnsi="Symbol" w:cs="OpenSymbol"/>
        <w:sz w:val="22"/>
        <w:szCs w:val="22"/>
      </w:rPr>
    </w:lvl>
    <w:lvl w:ilvl="4">
      <w:start w:val="1"/>
      <w:numFmt w:val="bullet"/>
      <w:lvlText w:val="·"/>
      <w:lvlJc w:val="left"/>
      <w:pPr>
        <w:tabs>
          <w:tab w:val="num" w:pos="0"/>
        </w:tabs>
        <w:ind w:left="2225" w:hanging="425"/>
      </w:pPr>
      <w:rPr>
        <w:rFonts w:ascii="Symbol" w:hAnsi="Symbol" w:cs="OpenSymbol"/>
        <w:sz w:val="22"/>
        <w:szCs w:val="22"/>
      </w:rPr>
    </w:lvl>
    <w:lvl w:ilvl="5">
      <w:start w:val="1"/>
      <w:numFmt w:val="bullet"/>
      <w:lvlText w:val="·"/>
      <w:lvlJc w:val="left"/>
      <w:pPr>
        <w:tabs>
          <w:tab w:val="num" w:pos="0"/>
        </w:tabs>
        <w:ind w:left="2585" w:hanging="425"/>
      </w:pPr>
      <w:rPr>
        <w:rFonts w:ascii="Symbol" w:hAnsi="Symbol" w:cs="OpenSymbol"/>
        <w:sz w:val="22"/>
        <w:szCs w:val="22"/>
      </w:rPr>
    </w:lvl>
    <w:lvl w:ilvl="6">
      <w:start w:val="1"/>
      <w:numFmt w:val="bullet"/>
      <w:lvlText w:val="·"/>
      <w:lvlJc w:val="left"/>
      <w:pPr>
        <w:tabs>
          <w:tab w:val="num" w:pos="0"/>
        </w:tabs>
        <w:ind w:left="2945" w:hanging="425"/>
      </w:pPr>
      <w:rPr>
        <w:rFonts w:ascii="Symbol" w:hAnsi="Symbol" w:cs="OpenSymbol"/>
        <w:sz w:val="22"/>
        <w:szCs w:val="22"/>
      </w:rPr>
    </w:lvl>
    <w:lvl w:ilvl="7">
      <w:start w:val="1"/>
      <w:numFmt w:val="bullet"/>
      <w:lvlText w:val="·"/>
      <w:lvlJc w:val="left"/>
      <w:pPr>
        <w:tabs>
          <w:tab w:val="num" w:pos="0"/>
        </w:tabs>
        <w:ind w:left="3305" w:hanging="425"/>
      </w:pPr>
      <w:rPr>
        <w:rFonts w:ascii="Symbol" w:hAnsi="Symbol" w:cs="OpenSymbol"/>
        <w:sz w:val="22"/>
        <w:szCs w:val="22"/>
      </w:rPr>
    </w:lvl>
    <w:lvl w:ilvl="8">
      <w:start w:val="1"/>
      <w:numFmt w:val="bullet"/>
      <w:lvlText w:val="·"/>
      <w:lvlJc w:val="left"/>
      <w:pPr>
        <w:tabs>
          <w:tab w:val="num" w:pos="0"/>
        </w:tabs>
        <w:ind w:left="3665" w:hanging="425"/>
      </w:pPr>
      <w:rPr>
        <w:rFonts w:ascii="Symbol" w:hAnsi="Symbol" w:cs="OpenSymbol"/>
        <w:sz w:val="22"/>
        <w:szCs w:val="22"/>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OpenSymbol"/>
      </w:rPr>
    </w:lvl>
    <w:lvl w:ilvl="1">
      <w:start w:val="1"/>
      <w:numFmt w:val="bullet"/>
      <w:lvlText w:val=""/>
      <w:lvlJc w:val="left"/>
      <w:pPr>
        <w:tabs>
          <w:tab w:val="num" w:pos="0"/>
        </w:tabs>
        <w:ind w:left="1080" w:hanging="360"/>
      </w:pPr>
      <w:rPr>
        <w:rFonts w:ascii="Symbol" w:hAnsi="Symbol" w:cs="OpenSymbol"/>
      </w:rPr>
    </w:lvl>
    <w:lvl w:ilvl="2">
      <w:start w:val="1"/>
      <w:numFmt w:val="bullet"/>
      <w:lvlText w:val=""/>
      <w:lvlJc w:val="left"/>
      <w:pPr>
        <w:tabs>
          <w:tab w:val="num" w:pos="0"/>
        </w:tabs>
        <w:ind w:left="1440" w:hanging="360"/>
      </w:pPr>
      <w:rPr>
        <w:rFonts w:ascii="Symbol" w:hAnsi="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Symbol" w:hAnsi="Symbol" w:cs="OpenSymbol"/>
      </w:rPr>
    </w:lvl>
    <w:lvl w:ilvl="5">
      <w:start w:val="1"/>
      <w:numFmt w:val="bullet"/>
      <w:lvlText w:val=""/>
      <w:lvlJc w:val="left"/>
      <w:pPr>
        <w:tabs>
          <w:tab w:val="num" w:pos="0"/>
        </w:tabs>
        <w:ind w:left="2520" w:hanging="360"/>
      </w:pPr>
      <w:rPr>
        <w:rFonts w:ascii="Symbol" w:hAnsi="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Symbol" w:hAnsi="Symbol" w:cs="OpenSymbol"/>
      </w:rPr>
    </w:lvl>
    <w:lvl w:ilvl="8">
      <w:start w:val="1"/>
      <w:numFmt w:val="bullet"/>
      <w:lvlText w:val=""/>
      <w:lvlJc w:val="left"/>
      <w:pPr>
        <w:tabs>
          <w:tab w:val="num" w:pos="0"/>
        </w:tabs>
        <w:ind w:left="3600" w:hanging="360"/>
      </w:pPr>
      <w:rPr>
        <w:rFonts w:ascii="Symbol" w:hAnsi="Symbol" w:cs="OpenSymbol"/>
      </w:rPr>
    </w:lvl>
  </w:abstractNum>
  <w:abstractNum w:abstractNumId="4" w15:restartNumberingAfterBreak="0">
    <w:nsid w:val="00000005"/>
    <w:multiLevelType w:val="multilevel"/>
    <w:tmpl w:val="00000005"/>
    <w:name w:val="WW8Num5"/>
    <w:lvl w:ilvl="0">
      <w:start w:val="1"/>
      <w:numFmt w:val="none"/>
      <w:suff w:val="nothing"/>
      <w:lvlText w:val=""/>
      <w:lvlJc w:val="left"/>
      <w:pPr>
        <w:tabs>
          <w:tab w:val="num" w:pos="0"/>
        </w:tabs>
        <w:ind w:left="432" w:hanging="432"/>
      </w:pPr>
      <w:rPr>
        <w:rFonts w:ascii="Symbol" w:hAnsi="Symbol" w:cs="Symbol"/>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b w:val="0"/>
        <w:bCs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Arial" w:hAnsi="Arial" w:cs="Arial"/>
        <w:spacing w:val="10"/>
        <w:sz w:val="20"/>
        <w:szCs w:val="20"/>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Arial"/>
        <w:spacing w:val="10"/>
        <w:sz w:val="20"/>
        <w:szCs w:val="20"/>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Calibri" w:hint="default"/>
        <w:i/>
        <w:sz w:val="22"/>
        <w:szCs w:val="22"/>
      </w:rPr>
    </w:lvl>
  </w:abstractNum>
  <w:abstractNum w:abstractNumId="10" w15:restartNumberingAfterBreak="0">
    <w:nsid w:val="05344123"/>
    <w:multiLevelType w:val="hybridMultilevel"/>
    <w:tmpl w:val="4A7851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6F05E47"/>
    <w:multiLevelType w:val="hybridMultilevel"/>
    <w:tmpl w:val="201E99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7B7A53"/>
    <w:multiLevelType w:val="hybridMultilevel"/>
    <w:tmpl w:val="B3D80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B660596"/>
    <w:multiLevelType w:val="hybridMultilevel"/>
    <w:tmpl w:val="246CA4B2"/>
    <w:lvl w:ilvl="0" w:tplc="0407000F">
      <w:start w:val="1"/>
      <w:numFmt w:val="decimal"/>
      <w:lvlText w:val="%1."/>
      <w:lvlJc w:val="left"/>
      <w:pPr>
        <w:ind w:left="720" w:hanging="360"/>
      </w:pPr>
    </w:lvl>
    <w:lvl w:ilvl="1" w:tplc="C1A4659A">
      <w:numFmt w:val="bullet"/>
      <w:lvlText w:val=""/>
      <w:lvlJc w:val="left"/>
      <w:pPr>
        <w:ind w:left="1440" w:hanging="360"/>
      </w:pPr>
      <w:rPr>
        <w:rFonts w:ascii="Symbol" w:eastAsia="SimSun" w:hAnsi="Symbol" w:cs="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0F3177BD"/>
    <w:multiLevelType w:val="multilevel"/>
    <w:tmpl w:val="13C4A2FE"/>
    <w:lvl w:ilvl="0">
      <w:start w:val="1"/>
      <w:numFmt w:val="decimal"/>
      <w:lvlText w:val="%1)"/>
      <w:lvlJc w:val="left"/>
      <w:pPr>
        <w:ind w:left="360" w:hanging="360"/>
      </w:pPr>
      <w:rPr>
        <w:rFonts w:ascii="Calibri" w:hAnsi="Calibri" w:cs="Calibri" w:hint="default"/>
        <w:b/>
        <w:i w:val="0"/>
        <w:color w:val="E63331"/>
        <w:sz w:val="22"/>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5" w15:restartNumberingAfterBreak="0">
    <w:nsid w:val="140A69E1"/>
    <w:multiLevelType w:val="hybridMultilevel"/>
    <w:tmpl w:val="674A0BC8"/>
    <w:lvl w:ilvl="0" w:tplc="00000001">
      <w:start w:val="1"/>
      <w:numFmt w:val="decimal"/>
      <w:lvlText w:val="%1)"/>
      <w:lvlJc w:val="left"/>
      <w:pPr>
        <w:ind w:left="720" w:hanging="360"/>
      </w:pPr>
      <w:rPr>
        <w:rFonts w:ascii="Calibri" w:hAnsi="Calibri" w:cs="Calibri"/>
        <w:sz w:val="22"/>
        <w:szCs w:val="22"/>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189D032C"/>
    <w:multiLevelType w:val="hybridMultilevel"/>
    <w:tmpl w:val="C700C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AEE4EEB"/>
    <w:multiLevelType w:val="hybridMultilevel"/>
    <w:tmpl w:val="C7082A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1D045792"/>
    <w:multiLevelType w:val="hybridMultilevel"/>
    <w:tmpl w:val="58646D50"/>
    <w:lvl w:ilvl="0" w:tplc="06A41328">
      <w:start w:val="1"/>
      <w:numFmt w:val="decimal"/>
      <w:lvlText w:val="%1)"/>
      <w:lvlJc w:val="left"/>
      <w:pPr>
        <w:ind w:left="-207" w:hanging="360"/>
      </w:pPr>
      <w:rPr>
        <w:rFonts w:ascii="Calibri" w:hAnsi="Calibri" w:cs="Calibri" w:hint="default"/>
        <w:i/>
        <w:color w:val="auto"/>
        <w:sz w:val="22"/>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1DC54BCB"/>
    <w:multiLevelType w:val="hybridMultilevel"/>
    <w:tmpl w:val="DA2C7FEC"/>
    <w:lvl w:ilvl="0" w:tplc="E0D87780">
      <w:start w:val="1"/>
      <w:numFmt w:val="decimal"/>
      <w:lvlText w:val="%1."/>
      <w:lvlJc w:val="left"/>
      <w:pPr>
        <w:ind w:left="360" w:hanging="360"/>
      </w:pPr>
      <w:rPr>
        <w:rFonts w:asciiTheme="majorHAnsi" w:hAnsiTheme="majorHAnsi" w:hint="default"/>
        <w:b/>
        <w:i w:val="0"/>
        <w:color w:val="E63331"/>
        <w:sz w:val="22"/>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20" w15:restartNumberingAfterBreak="0">
    <w:nsid w:val="1E834100"/>
    <w:multiLevelType w:val="hybridMultilevel"/>
    <w:tmpl w:val="72B4C71E"/>
    <w:lvl w:ilvl="0" w:tplc="00000001">
      <w:start w:val="1"/>
      <w:numFmt w:val="decimal"/>
      <w:lvlText w:val="%1)"/>
      <w:lvlJc w:val="left"/>
      <w:pPr>
        <w:ind w:left="720" w:hanging="360"/>
      </w:pPr>
      <w:rPr>
        <w:rFonts w:ascii="Calibri" w:hAnsi="Calibri" w:cs="Calibri"/>
        <w:sz w:val="22"/>
        <w:szCs w:val="22"/>
      </w:rPr>
    </w:lvl>
    <w:lvl w:ilvl="1" w:tplc="6B88BA1A">
      <w:numFmt w:val="bullet"/>
      <w:lvlText w:val=""/>
      <w:lvlJc w:val="left"/>
      <w:pPr>
        <w:ind w:left="1440" w:hanging="360"/>
      </w:pPr>
      <w:rPr>
        <w:rFonts w:ascii="Symbol" w:eastAsia="SimSun" w:hAnsi="Symbol" w:cs="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08124AF"/>
    <w:multiLevelType w:val="hybridMultilevel"/>
    <w:tmpl w:val="286AD33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4C0186F"/>
    <w:multiLevelType w:val="hybridMultilevel"/>
    <w:tmpl w:val="3DDEBDBC"/>
    <w:lvl w:ilvl="0" w:tplc="04070001">
      <w:start w:val="1"/>
      <w:numFmt w:val="bullet"/>
      <w:lvlText w:val=""/>
      <w:lvlJc w:val="left"/>
      <w:pPr>
        <w:ind w:left="153" w:hanging="360"/>
      </w:pPr>
      <w:rPr>
        <w:rFonts w:ascii="Symbol" w:hAnsi="Symbol" w:hint="default"/>
      </w:rPr>
    </w:lvl>
    <w:lvl w:ilvl="1" w:tplc="04070003" w:tentative="1">
      <w:start w:val="1"/>
      <w:numFmt w:val="bullet"/>
      <w:lvlText w:val="o"/>
      <w:lvlJc w:val="left"/>
      <w:pPr>
        <w:ind w:left="873" w:hanging="360"/>
      </w:pPr>
      <w:rPr>
        <w:rFonts w:ascii="Courier New" w:hAnsi="Courier New" w:hint="default"/>
      </w:rPr>
    </w:lvl>
    <w:lvl w:ilvl="2" w:tplc="04070005" w:tentative="1">
      <w:start w:val="1"/>
      <w:numFmt w:val="bullet"/>
      <w:lvlText w:val=""/>
      <w:lvlJc w:val="left"/>
      <w:pPr>
        <w:ind w:left="1593" w:hanging="360"/>
      </w:pPr>
      <w:rPr>
        <w:rFonts w:ascii="Wingdings" w:hAnsi="Wingdings" w:hint="default"/>
      </w:rPr>
    </w:lvl>
    <w:lvl w:ilvl="3" w:tplc="04070001" w:tentative="1">
      <w:start w:val="1"/>
      <w:numFmt w:val="bullet"/>
      <w:lvlText w:val=""/>
      <w:lvlJc w:val="left"/>
      <w:pPr>
        <w:ind w:left="2313" w:hanging="360"/>
      </w:pPr>
      <w:rPr>
        <w:rFonts w:ascii="Symbol" w:hAnsi="Symbol" w:hint="default"/>
      </w:rPr>
    </w:lvl>
    <w:lvl w:ilvl="4" w:tplc="04070003" w:tentative="1">
      <w:start w:val="1"/>
      <w:numFmt w:val="bullet"/>
      <w:lvlText w:val="o"/>
      <w:lvlJc w:val="left"/>
      <w:pPr>
        <w:ind w:left="3033" w:hanging="360"/>
      </w:pPr>
      <w:rPr>
        <w:rFonts w:ascii="Courier New" w:hAnsi="Courier New" w:hint="default"/>
      </w:rPr>
    </w:lvl>
    <w:lvl w:ilvl="5" w:tplc="04070005" w:tentative="1">
      <w:start w:val="1"/>
      <w:numFmt w:val="bullet"/>
      <w:lvlText w:val=""/>
      <w:lvlJc w:val="left"/>
      <w:pPr>
        <w:ind w:left="3753" w:hanging="360"/>
      </w:pPr>
      <w:rPr>
        <w:rFonts w:ascii="Wingdings" w:hAnsi="Wingdings" w:hint="default"/>
      </w:rPr>
    </w:lvl>
    <w:lvl w:ilvl="6" w:tplc="04070001" w:tentative="1">
      <w:start w:val="1"/>
      <w:numFmt w:val="bullet"/>
      <w:lvlText w:val=""/>
      <w:lvlJc w:val="left"/>
      <w:pPr>
        <w:ind w:left="4473" w:hanging="360"/>
      </w:pPr>
      <w:rPr>
        <w:rFonts w:ascii="Symbol" w:hAnsi="Symbol" w:hint="default"/>
      </w:rPr>
    </w:lvl>
    <w:lvl w:ilvl="7" w:tplc="04070003" w:tentative="1">
      <w:start w:val="1"/>
      <w:numFmt w:val="bullet"/>
      <w:lvlText w:val="o"/>
      <w:lvlJc w:val="left"/>
      <w:pPr>
        <w:ind w:left="5193" w:hanging="360"/>
      </w:pPr>
      <w:rPr>
        <w:rFonts w:ascii="Courier New" w:hAnsi="Courier New" w:hint="default"/>
      </w:rPr>
    </w:lvl>
    <w:lvl w:ilvl="8" w:tplc="04070005" w:tentative="1">
      <w:start w:val="1"/>
      <w:numFmt w:val="bullet"/>
      <w:lvlText w:val=""/>
      <w:lvlJc w:val="left"/>
      <w:pPr>
        <w:ind w:left="5913" w:hanging="360"/>
      </w:pPr>
      <w:rPr>
        <w:rFonts w:ascii="Wingdings" w:hAnsi="Wingdings" w:hint="default"/>
      </w:rPr>
    </w:lvl>
  </w:abstractNum>
  <w:abstractNum w:abstractNumId="23" w15:restartNumberingAfterBreak="0">
    <w:nsid w:val="297E7E0B"/>
    <w:multiLevelType w:val="hybridMultilevel"/>
    <w:tmpl w:val="74C2901C"/>
    <w:lvl w:ilvl="0" w:tplc="00000001">
      <w:start w:val="1"/>
      <w:numFmt w:val="decimal"/>
      <w:lvlText w:val="%1)"/>
      <w:lvlJc w:val="left"/>
      <w:pPr>
        <w:ind w:left="720" w:hanging="360"/>
      </w:pPr>
      <w:rPr>
        <w:rFonts w:ascii="Calibri" w:hAnsi="Calibri" w:cs="Calibri"/>
        <w:sz w:val="22"/>
        <w:szCs w:val="22"/>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2EBA5D75"/>
    <w:multiLevelType w:val="hybridMultilevel"/>
    <w:tmpl w:val="1D1AD3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00F5EA8"/>
    <w:multiLevelType w:val="hybridMultilevel"/>
    <w:tmpl w:val="F2DCAB3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1A17D40"/>
    <w:multiLevelType w:val="hybridMultilevel"/>
    <w:tmpl w:val="8318C4CC"/>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2F62C28"/>
    <w:multiLevelType w:val="hybridMultilevel"/>
    <w:tmpl w:val="5DB8F5B8"/>
    <w:lvl w:ilvl="0" w:tplc="06A41328">
      <w:start w:val="1"/>
      <w:numFmt w:val="decimal"/>
      <w:lvlText w:val="%1)"/>
      <w:lvlJc w:val="left"/>
      <w:pPr>
        <w:ind w:left="-207" w:hanging="360"/>
      </w:pPr>
      <w:rPr>
        <w:rFonts w:ascii="Calibri" w:hAnsi="Calibri" w:cs="Calibri" w:hint="default"/>
        <w:i/>
        <w:color w:val="auto"/>
        <w:sz w:val="22"/>
      </w:rPr>
    </w:lvl>
    <w:lvl w:ilvl="1" w:tplc="04070019" w:tentative="1">
      <w:start w:val="1"/>
      <w:numFmt w:val="lowerLetter"/>
      <w:lvlText w:val="%2."/>
      <w:lvlJc w:val="left"/>
      <w:pPr>
        <w:ind w:left="513" w:hanging="360"/>
      </w:pPr>
    </w:lvl>
    <w:lvl w:ilvl="2" w:tplc="0407001B" w:tentative="1">
      <w:start w:val="1"/>
      <w:numFmt w:val="lowerRoman"/>
      <w:lvlText w:val="%3."/>
      <w:lvlJc w:val="right"/>
      <w:pPr>
        <w:ind w:left="1233" w:hanging="180"/>
      </w:pPr>
    </w:lvl>
    <w:lvl w:ilvl="3" w:tplc="0407000F" w:tentative="1">
      <w:start w:val="1"/>
      <w:numFmt w:val="decimal"/>
      <w:lvlText w:val="%4."/>
      <w:lvlJc w:val="left"/>
      <w:pPr>
        <w:ind w:left="1953" w:hanging="360"/>
      </w:pPr>
    </w:lvl>
    <w:lvl w:ilvl="4" w:tplc="04070019" w:tentative="1">
      <w:start w:val="1"/>
      <w:numFmt w:val="lowerLetter"/>
      <w:lvlText w:val="%5."/>
      <w:lvlJc w:val="left"/>
      <w:pPr>
        <w:ind w:left="2673" w:hanging="360"/>
      </w:pPr>
    </w:lvl>
    <w:lvl w:ilvl="5" w:tplc="0407001B" w:tentative="1">
      <w:start w:val="1"/>
      <w:numFmt w:val="lowerRoman"/>
      <w:lvlText w:val="%6."/>
      <w:lvlJc w:val="right"/>
      <w:pPr>
        <w:ind w:left="3393" w:hanging="180"/>
      </w:pPr>
    </w:lvl>
    <w:lvl w:ilvl="6" w:tplc="0407000F" w:tentative="1">
      <w:start w:val="1"/>
      <w:numFmt w:val="decimal"/>
      <w:lvlText w:val="%7."/>
      <w:lvlJc w:val="left"/>
      <w:pPr>
        <w:ind w:left="4113" w:hanging="360"/>
      </w:pPr>
    </w:lvl>
    <w:lvl w:ilvl="7" w:tplc="04070019" w:tentative="1">
      <w:start w:val="1"/>
      <w:numFmt w:val="lowerLetter"/>
      <w:lvlText w:val="%8."/>
      <w:lvlJc w:val="left"/>
      <w:pPr>
        <w:ind w:left="4833" w:hanging="360"/>
      </w:pPr>
    </w:lvl>
    <w:lvl w:ilvl="8" w:tplc="0407001B" w:tentative="1">
      <w:start w:val="1"/>
      <w:numFmt w:val="lowerRoman"/>
      <w:lvlText w:val="%9."/>
      <w:lvlJc w:val="right"/>
      <w:pPr>
        <w:ind w:left="5553" w:hanging="180"/>
      </w:pPr>
    </w:lvl>
  </w:abstractNum>
  <w:abstractNum w:abstractNumId="28" w15:restartNumberingAfterBreak="0">
    <w:nsid w:val="49CD758C"/>
    <w:multiLevelType w:val="hybridMultilevel"/>
    <w:tmpl w:val="DCEC0DE2"/>
    <w:lvl w:ilvl="0" w:tplc="FE1C056A">
      <w:start w:val="1"/>
      <w:numFmt w:val="decimal"/>
      <w:lvlText w:val="%1."/>
      <w:lvlJc w:val="left"/>
      <w:pPr>
        <w:ind w:left="360" w:hanging="360"/>
      </w:pPr>
      <w:rPr>
        <w:b/>
        <w:color w:val="E6333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BCA4C58"/>
    <w:multiLevelType w:val="hybridMultilevel"/>
    <w:tmpl w:val="2146C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148749D"/>
    <w:multiLevelType w:val="hybridMultilevel"/>
    <w:tmpl w:val="F25090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2205D15"/>
    <w:multiLevelType w:val="hybridMultilevel"/>
    <w:tmpl w:val="854C3270"/>
    <w:lvl w:ilvl="0" w:tplc="00000001">
      <w:start w:val="1"/>
      <w:numFmt w:val="decimal"/>
      <w:lvlText w:val="%1)"/>
      <w:lvlJc w:val="left"/>
      <w:pPr>
        <w:ind w:left="720" w:hanging="360"/>
      </w:pPr>
      <w:rPr>
        <w:rFonts w:ascii="Calibri" w:hAnsi="Calibri" w:cs="Calibri"/>
        <w:sz w:val="22"/>
        <w:szCs w:val="22"/>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EC730D5"/>
    <w:multiLevelType w:val="hybridMultilevel"/>
    <w:tmpl w:val="10A4DE4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F063DAE"/>
    <w:multiLevelType w:val="hybridMultilevel"/>
    <w:tmpl w:val="160892D4"/>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0446995"/>
    <w:multiLevelType w:val="hybridMultilevel"/>
    <w:tmpl w:val="906C25F4"/>
    <w:lvl w:ilvl="0" w:tplc="00000001">
      <w:start w:val="1"/>
      <w:numFmt w:val="decimal"/>
      <w:lvlText w:val="%1)"/>
      <w:lvlJc w:val="left"/>
      <w:pPr>
        <w:ind w:left="720" w:hanging="360"/>
      </w:pPr>
      <w:rPr>
        <w:rFonts w:ascii="Calibri" w:hAnsi="Calibri" w:cs="Calibri"/>
        <w:sz w:val="22"/>
        <w:szCs w:val="22"/>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0F60FCD"/>
    <w:multiLevelType w:val="hybridMultilevel"/>
    <w:tmpl w:val="3758BD8A"/>
    <w:lvl w:ilvl="0" w:tplc="D5B28524">
      <w:start w:val="1"/>
      <w:numFmt w:val="decimal"/>
      <w:lvlText w:val="%1."/>
      <w:lvlJc w:val="left"/>
      <w:pPr>
        <w:ind w:left="360" w:hanging="360"/>
      </w:pPr>
      <w:rPr>
        <w:b/>
        <w:i w:val="0"/>
        <w:color w:val="E6333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22B4AC4"/>
    <w:multiLevelType w:val="hybridMultilevel"/>
    <w:tmpl w:val="29A647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4E450E0"/>
    <w:multiLevelType w:val="hybridMultilevel"/>
    <w:tmpl w:val="D0EEB14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656E6BEE"/>
    <w:multiLevelType w:val="hybridMultilevel"/>
    <w:tmpl w:val="A9301352"/>
    <w:lvl w:ilvl="0" w:tplc="0407001B">
      <w:start w:val="1"/>
      <w:numFmt w:val="low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578033C"/>
    <w:multiLevelType w:val="hybridMultilevel"/>
    <w:tmpl w:val="882A2D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6FE6707"/>
    <w:multiLevelType w:val="hybridMultilevel"/>
    <w:tmpl w:val="7D7EDF52"/>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8F71ABB"/>
    <w:multiLevelType w:val="hybridMultilevel"/>
    <w:tmpl w:val="7506EF92"/>
    <w:lvl w:ilvl="0" w:tplc="D5B28524">
      <w:start w:val="1"/>
      <w:numFmt w:val="decimal"/>
      <w:lvlText w:val="%1."/>
      <w:lvlJc w:val="left"/>
      <w:pPr>
        <w:ind w:left="360" w:hanging="360"/>
      </w:pPr>
      <w:rPr>
        <w:b/>
        <w:i w:val="0"/>
        <w:color w:val="E63331"/>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B057416"/>
    <w:multiLevelType w:val="hybridMultilevel"/>
    <w:tmpl w:val="61B253C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E586B9B"/>
    <w:multiLevelType w:val="hybridMultilevel"/>
    <w:tmpl w:val="D514FF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3D204DD"/>
    <w:multiLevelType w:val="hybridMultilevel"/>
    <w:tmpl w:val="CDFA9328"/>
    <w:lvl w:ilvl="0" w:tplc="EBA47116">
      <w:start w:val="1"/>
      <w:numFmt w:val="decimal"/>
      <w:lvlText w:val="%1)"/>
      <w:lvlJc w:val="left"/>
      <w:pPr>
        <w:ind w:left="-207" w:hanging="360"/>
      </w:pPr>
      <w:rPr>
        <w:rFonts w:hint="default"/>
      </w:rPr>
    </w:lvl>
    <w:lvl w:ilvl="1" w:tplc="04070019" w:tentative="1">
      <w:start w:val="1"/>
      <w:numFmt w:val="lowerLetter"/>
      <w:lvlText w:val="%2."/>
      <w:lvlJc w:val="left"/>
      <w:pPr>
        <w:ind w:left="513" w:hanging="360"/>
      </w:pPr>
    </w:lvl>
    <w:lvl w:ilvl="2" w:tplc="0407001B" w:tentative="1">
      <w:start w:val="1"/>
      <w:numFmt w:val="lowerRoman"/>
      <w:lvlText w:val="%3."/>
      <w:lvlJc w:val="right"/>
      <w:pPr>
        <w:ind w:left="1233" w:hanging="180"/>
      </w:pPr>
    </w:lvl>
    <w:lvl w:ilvl="3" w:tplc="0407000F" w:tentative="1">
      <w:start w:val="1"/>
      <w:numFmt w:val="decimal"/>
      <w:lvlText w:val="%4."/>
      <w:lvlJc w:val="left"/>
      <w:pPr>
        <w:ind w:left="1953" w:hanging="360"/>
      </w:pPr>
    </w:lvl>
    <w:lvl w:ilvl="4" w:tplc="04070019" w:tentative="1">
      <w:start w:val="1"/>
      <w:numFmt w:val="lowerLetter"/>
      <w:lvlText w:val="%5."/>
      <w:lvlJc w:val="left"/>
      <w:pPr>
        <w:ind w:left="2673" w:hanging="360"/>
      </w:pPr>
    </w:lvl>
    <w:lvl w:ilvl="5" w:tplc="0407001B" w:tentative="1">
      <w:start w:val="1"/>
      <w:numFmt w:val="lowerRoman"/>
      <w:lvlText w:val="%6."/>
      <w:lvlJc w:val="right"/>
      <w:pPr>
        <w:ind w:left="3393" w:hanging="180"/>
      </w:pPr>
    </w:lvl>
    <w:lvl w:ilvl="6" w:tplc="0407000F" w:tentative="1">
      <w:start w:val="1"/>
      <w:numFmt w:val="decimal"/>
      <w:lvlText w:val="%7."/>
      <w:lvlJc w:val="left"/>
      <w:pPr>
        <w:ind w:left="4113" w:hanging="360"/>
      </w:pPr>
    </w:lvl>
    <w:lvl w:ilvl="7" w:tplc="04070019" w:tentative="1">
      <w:start w:val="1"/>
      <w:numFmt w:val="lowerLetter"/>
      <w:lvlText w:val="%8."/>
      <w:lvlJc w:val="left"/>
      <w:pPr>
        <w:ind w:left="4833" w:hanging="360"/>
      </w:pPr>
    </w:lvl>
    <w:lvl w:ilvl="8" w:tplc="0407001B" w:tentative="1">
      <w:start w:val="1"/>
      <w:numFmt w:val="lowerRoman"/>
      <w:lvlText w:val="%9."/>
      <w:lvlJc w:val="right"/>
      <w:pPr>
        <w:ind w:left="5553" w:hanging="180"/>
      </w:pPr>
    </w:lvl>
  </w:abstractNum>
  <w:abstractNum w:abstractNumId="45" w15:restartNumberingAfterBreak="0">
    <w:nsid w:val="7B01396F"/>
    <w:multiLevelType w:val="hybridMultilevel"/>
    <w:tmpl w:val="1DAE19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D7F44C6"/>
    <w:multiLevelType w:val="hybridMultilevel"/>
    <w:tmpl w:val="2CAAC7D0"/>
    <w:lvl w:ilvl="0" w:tplc="0407000F">
      <w:start w:val="1"/>
      <w:numFmt w:val="decimal"/>
      <w:lvlText w:val="%1."/>
      <w:lvlJc w:val="left"/>
      <w:pPr>
        <w:ind w:left="153" w:hanging="360"/>
      </w:pPr>
    </w:lvl>
    <w:lvl w:ilvl="1" w:tplc="04070019" w:tentative="1">
      <w:start w:val="1"/>
      <w:numFmt w:val="lowerLetter"/>
      <w:lvlText w:val="%2."/>
      <w:lvlJc w:val="left"/>
      <w:pPr>
        <w:ind w:left="873" w:hanging="360"/>
      </w:pPr>
    </w:lvl>
    <w:lvl w:ilvl="2" w:tplc="0407001B" w:tentative="1">
      <w:start w:val="1"/>
      <w:numFmt w:val="lowerRoman"/>
      <w:lvlText w:val="%3."/>
      <w:lvlJc w:val="right"/>
      <w:pPr>
        <w:ind w:left="1593" w:hanging="180"/>
      </w:pPr>
    </w:lvl>
    <w:lvl w:ilvl="3" w:tplc="0407000F" w:tentative="1">
      <w:start w:val="1"/>
      <w:numFmt w:val="decimal"/>
      <w:lvlText w:val="%4."/>
      <w:lvlJc w:val="left"/>
      <w:pPr>
        <w:ind w:left="2313" w:hanging="360"/>
      </w:pPr>
    </w:lvl>
    <w:lvl w:ilvl="4" w:tplc="04070019" w:tentative="1">
      <w:start w:val="1"/>
      <w:numFmt w:val="lowerLetter"/>
      <w:lvlText w:val="%5."/>
      <w:lvlJc w:val="left"/>
      <w:pPr>
        <w:ind w:left="3033" w:hanging="360"/>
      </w:pPr>
    </w:lvl>
    <w:lvl w:ilvl="5" w:tplc="0407001B" w:tentative="1">
      <w:start w:val="1"/>
      <w:numFmt w:val="lowerRoman"/>
      <w:lvlText w:val="%6."/>
      <w:lvlJc w:val="right"/>
      <w:pPr>
        <w:ind w:left="3753" w:hanging="180"/>
      </w:pPr>
    </w:lvl>
    <w:lvl w:ilvl="6" w:tplc="0407000F" w:tentative="1">
      <w:start w:val="1"/>
      <w:numFmt w:val="decimal"/>
      <w:lvlText w:val="%7."/>
      <w:lvlJc w:val="left"/>
      <w:pPr>
        <w:ind w:left="4473" w:hanging="360"/>
      </w:pPr>
    </w:lvl>
    <w:lvl w:ilvl="7" w:tplc="04070019" w:tentative="1">
      <w:start w:val="1"/>
      <w:numFmt w:val="lowerLetter"/>
      <w:lvlText w:val="%8."/>
      <w:lvlJc w:val="left"/>
      <w:pPr>
        <w:ind w:left="5193" w:hanging="360"/>
      </w:pPr>
    </w:lvl>
    <w:lvl w:ilvl="8" w:tplc="0407001B" w:tentative="1">
      <w:start w:val="1"/>
      <w:numFmt w:val="lowerRoman"/>
      <w:lvlText w:val="%9."/>
      <w:lvlJc w:val="right"/>
      <w:pPr>
        <w:ind w:left="5913" w:hanging="180"/>
      </w:pPr>
    </w:lvl>
  </w:abstractNum>
  <w:abstractNum w:abstractNumId="47" w15:restartNumberingAfterBreak="0">
    <w:nsid w:val="7E0B4A94"/>
    <w:multiLevelType w:val="hybridMultilevel"/>
    <w:tmpl w:val="A6F6B038"/>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7"/>
  </w:num>
  <w:num w:numId="3">
    <w:abstractNumId w:val="36"/>
  </w:num>
  <w:num w:numId="4">
    <w:abstractNumId w:val="16"/>
  </w:num>
  <w:num w:numId="5">
    <w:abstractNumId w:val="21"/>
  </w:num>
  <w:num w:numId="6">
    <w:abstractNumId w:val="39"/>
  </w:num>
  <w:num w:numId="7">
    <w:abstractNumId w:val="1"/>
  </w:num>
  <w:num w:numId="8">
    <w:abstractNumId w:val="13"/>
  </w:num>
  <w:num w:numId="9">
    <w:abstractNumId w:val="34"/>
  </w:num>
  <w:num w:numId="10">
    <w:abstractNumId w:val="33"/>
  </w:num>
  <w:num w:numId="11">
    <w:abstractNumId w:val="20"/>
  </w:num>
  <w:num w:numId="12">
    <w:abstractNumId w:val="31"/>
  </w:num>
  <w:num w:numId="13">
    <w:abstractNumId w:val="15"/>
  </w:num>
  <w:num w:numId="14">
    <w:abstractNumId w:val="40"/>
  </w:num>
  <w:num w:numId="15">
    <w:abstractNumId w:val="38"/>
  </w:num>
  <w:num w:numId="16">
    <w:abstractNumId w:val="26"/>
  </w:num>
  <w:num w:numId="17">
    <w:abstractNumId w:val="23"/>
  </w:num>
  <w:num w:numId="18">
    <w:abstractNumId w:val="47"/>
  </w:num>
  <w:num w:numId="19">
    <w:abstractNumId w:val="22"/>
  </w:num>
  <w:num w:numId="20">
    <w:abstractNumId w:val="32"/>
  </w:num>
  <w:num w:numId="21">
    <w:abstractNumId w:val="25"/>
  </w:num>
  <w:num w:numId="22">
    <w:abstractNumId w:val="12"/>
  </w:num>
  <w:num w:numId="23">
    <w:abstractNumId w:val="2"/>
  </w:num>
  <w:num w:numId="24">
    <w:abstractNumId w:val="3"/>
  </w:num>
  <w:num w:numId="25">
    <w:abstractNumId w:val="35"/>
  </w:num>
  <w:num w:numId="26">
    <w:abstractNumId w:val="41"/>
  </w:num>
  <w:num w:numId="27">
    <w:abstractNumId w:val="27"/>
  </w:num>
  <w:num w:numId="28">
    <w:abstractNumId w:val="18"/>
  </w:num>
  <w:num w:numId="29">
    <w:abstractNumId w:val="19"/>
  </w:num>
  <w:num w:numId="30">
    <w:abstractNumId w:val="14"/>
  </w:num>
  <w:num w:numId="31">
    <w:abstractNumId w:val="17"/>
  </w:num>
  <w:num w:numId="32">
    <w:abstractNumId w:val="28"/>
  </w:num>
  <w:num w:numId="33">
    <w:abstractNumId w:val="46"/>
  </w:num>
  <w:num w:numId="34">
    <w:abstractNumId w:val="10"/>
  </w:num>
  <w:num w:numId="35">
    <w:abstractNumId w:val="30"/>
  </w:num>
  <w:num w:numId="36">
    <w:abstractNumId w:val="42"/>
  </w:num>
  <w:num w:numId="37">
    <w:abstractNumId w:val="44"/>
  </w:num>
  <w:num w:numId="38">
    <w:abstractNumId w:val="5"/>
  </w:num>
  <w:num w:numId="39">
    <w:abstractNumId w:val="29"/>
  </w:num>
  <w:num w:numId="40">
    <w:abstractNumId w:val="11"/>
  </w:num>
  <w:num w:numId="41">
    <w:abstractNumId w:val="45"/>
  </w:num>
  <w:num w:numId="42">
    <w:abstractNumId w:val="43"/>
  </w:num>
  <w:num w:numId="43">
    <w:abstractNumId w:val="4"/>
  </w:num>
  <w:num w:numId="44">
    <w:abstractNumId w:val="6"/>
  </w:num>
  <w:num w:numId="45">
    <w:abstractNumId w:val="8"/>
  </w:num>
  <w:num w:numId="46">
    <w:abstractNumId w:val="7"/>
  </w:num>
  <w:num w:numId="47">
    <w:abstractNumId w:val="24"/>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howStaticGuides" w:val="1"/>
  </w:docVars>
  <w:rsids>
    <w:rsidRoot w:val="009307B1"/>
    <w:rsid w:val="0001571E"/>
    <w:rsid w:val="00016E6A"/>
    <w:rsid w:val="00021D57"/>
    <w:rsid w:val="0002510A"/>
    <w:rsid w:val="000335D9"/>
    <w:rsid w:val="00061BA4"/>
    <w:rsid w:val="00086005"/>
    <w:rsid w:val="000A4DBB"/>
    <w:rsid w:val="000B452E"/>
    <w:rsid w:val="000C022A"/>
    <w:rsid w:val="000D6A9D"/>
    <w:rsid w:val="000E1EC6"/>
    <w:rsid w:val="000E2042"/>
    <w:rsid w:val="000E570F"/>
    <w:rsid w:val="00110076"/>
    <w:rsid w:val="00130877"/>
    <w:rsid w:val="00181F44"/>
    <w:rsid w:val="00186F35"/>
    <w:rsid w:val="00194A07"/>
    <w:rsid w:val="001B5FD0"/>
    <w:rsid w:val="001E154D"/>
    <w:rsid w:val="001F2950"/>
    <w:rsid w:val="00210D08"/>
    <w:rsid w:val="002132EA"/>
    <w:rsid w:val="00214738"/>
    <w:rsid w:val="002158B3"/>
    <w:rsid w:val="00230A6D"/>
    <w:rsid w:val="002375B3"/>
    <w:rsid w:val="0024002F"/>
    <w:rsid w:val="002476C2"/>
    <w:rsid w:val="00253D4F"/>
    <w:rsid w:val="002545A9"/>
    <w:rsid w:val="00266D6D"/>
    <w:rsid w:val="002A1959"/>
    <w:rsid w:val="002A4085"/>
    <w:rsid w:val="002B44D5"/>
    <w:rsid w:val="002D5B27"/>
    <w:rsid w:val="002D630A"/>
    <w:rsid w:val="002E046C"/>
    <w:rsid w:val="00324F58"/>
    <w:rsid w:val="0032543E"/>
    <w:rsid w:val="00342BC7"/>
    <w:rsid w:val="00355EA9"/>
    <w:rsid w:val="00356EB5"/>
    <w:rsid w:val="00364669"/>
    <w:rsid w:val="003654E7"/>
    <w:rsid w:val="0037095D"/>
    <w:rsid w:val="003756A0"/>
    <w:rsid w:val="00395732"/>
    <w:rsid w:val="003C3150"/>
    <w:rsid w:val="003C382D"/>
    <w:rsid w:val="003C79C6"/>
    <w:rsid w:val="0041355B"/>
    <w:rsid w:val="00430F45"/>
    <w:rsid w:val="0044229E"/>
    <w:rsid w:val="00463CE9"/>
    <w:rsid w:val="00475FAF"/>
    <w:rsid w:val="00482A6B"/>
    <w:rsid w:val="004A4681"/>
    <w:rsid w:val="004B2FC9"/>
    <w:rsid w:val="004C5E06"/>
    <w:rsid w:val="004D332D"/>
    <w:rsid w:val="004D507F"/>
    <w:rsid w:val="004F3978"/>
    <w:rsid w:val="004F64FC"/>
    <w:rsid w:val="00501542"/>
    <w:rsid w:val="00510465"/>
    <w:rsid w:val="0052116E"/>
    <w:rsid w:val="00525F19"/>
    <w:rsid w:val="00530BE5"/>
    <w:rsid w:val="00536689"/>
    <w:rsid w:val="00540681"/>
    <w:rsid w:val="00553F8C"/>
    <w:rsid w:val="00570E72"/>
    <w:rsid w:val="00572FF2"/>
    <w:rsid w:val="00580206"/>
    <w:rsid w:val="005A7DD1"/>
    <w:rsid w:val="005B4BA3"/>
    <w:rsid w:val="005C2EA8"/>
    <w:rsid w:val="005F3E45"/>
    <w:rsid w:val="005F48F6"/>
    <w:rsid w:val="005F65AB"/>
    <w:rsid w:val="006127E3"/>
    <w:rsid w:val="006213DA"/>
    <w:rsid w:val="0062265C"/>
    <w:rsid w:val="0062653F"/>
    <w:rsid w:val="00634196"/>
    <w:rsid w:val="00636E6C"/>
    <w:rsid w:val="0064145A"/>
    <w:rsid w:val="00645BC1"/>
    <w:rsid w:val="0066128A"/>
    <w:rsid w:val="006660EF"/>
    <w:rsid w:val="00686271"/>
    <w:rsid w:val="006B6D8C"/>
    <w:rsid w:val="006C699F"/>
    <w:rsid w:val="00734709"/>
    <w:rsid w:val="00764CBB"/>
    <w:rsid w:val="007704BD"/>
    <w:rsid w:val="00773976"/>
    <w:rsid w:val="0078172D"/>
    <w:rsid w:val="007938D3"/>
    <w:rsid w:val="007C6834"/>
    <w:rsid w:val="007E5AFD"/>
    <w:rsid w:val="007F1424"/>
    <w:rsid w:val="008149BF"/>
    <w:rsid w:val="00821E97"/>
    <w:rsid w:val="00841432"/>
    <w:rsid w:val="00842CC2"/>
    <w:rsid w:val="0087360C"/>
    <w:rsid w:val="00891B54"/>
    <w:rsid w:val="00892F0D"/>
    <w:rsid w:val="008A4BF7"/>
    <w:rsid w:val="008B4F71"/>
    <w:rsid w:val="008E62DC"/>
    <w:rsid w:val="00903143"/>
    <w:rsid w:val="009226B6"/>
    <w:rsid w:val="009307B1"/>
    <w:rsid w:val="0093384C"/>
    <w:rsid w:val="00966139"/>
    <w:rsid w:val="00967ACA"/>
    <w:rsid w:val="00972D44"/>
    <w:rsid w:val="00992FDA"/>
    <w:rsid w:val="009A0CC7"/>
    <w:rsid w:val="009A3B93"/>
    <w:rsid w:val="009A64F4"/>
    <w:rsid w:val="009C3B77"/>
    <w:rsid w:val="009D5EDD"/>
    <w:rsid w:val="009E3C12"/>
    <w:rsid w:val="009F1B0D"/>
    <w:rsid w:val="009F431E"/>
    <w:rsid w:val="00A03D39"/>
    <w:rsid w:val="00A24AD7"/>
    <w:rsid w:val="00A26E06"/>
    <w:rsid w:val="00A42F17"/>
    <w:rsid w:val="00A54CE1"/>
    <w:rsid w:val="00A5744C"/>
    <w:rsid w:val="00A65CFD"/>
    <w:rsid w:val="00A81F2C"/>
    <w:rsid w:val="00A918A8"/>
    <w:rsid w:val="00AA3BC7"/>
    <w:rsid w:val="00AC4E83"/>
    <w:rsid w:val="00AD2FC6"/>
    <w:rsid w:val="00AF00AF"/>
    <w:rsid w:val="00AF3361"/>
    <w:rsid w:val="00B05750"/>
    <w:rsid w:val="00B141FE"/>
    <w:rsid w:val="00B371A6"/>
    <w:rsid w:val="00B45C65"/>
    <w:rsid w:val="00B45FAA"/>
    <w:rsid w:val="00B575DC"/>
    <w:rsid w:val="00B72A9F"/>
    <w:rsid w:val="00B75370"/>
    <w:rsid w:val="00B75994"/>
    <w:rsid w:val="00B7749C"/>
    <w:rsid w:val="00BA6042"/>
    <w:rsid w:val="00BB52C3"/>
    <w:rsid w:val="00BC1D6D"/>
    <w:rsid w:val="00BC7BE6"/>
    <w:rsid w:val="00BD0878"/>
    <w:rsid w:val="00BD487C"/>
    <w:rsid w:val="00BE0E0F"/>
    <w:rsid w:val="00BF144E"/>
    <w:rsid w:val="00C01FB8"/>
    <w:rsid w:val="00C20630"/>
    <w:rsid w:val="00C30A5D"/>
    <w:rsid w:val="00C40E21"/>
    <w:rsid w:val="00C51C40"/>
    <w:rsid w:val="00C528B0"/>
    <w:rsid w:val="00C6211A"/>
    <w:rsid w:val="00C666F9"/>
    <w:rsid w:val="00C767CC"/>
    <w:rsid w:val="00CA4B34"/>
    <w:rsid w:val="00CE74A1"/>
    <w:rsid w:val="00CF1FE0"/>
    <w:rsid w:val="00CF550D"/>
    <w:rsid w:val="00D431AD"/>
    <w:rsid w:val="00D5634E"/>
    <w:rsid w:val="00D60D96"/>
    <w:rsid w:val="00D64FFF"/>
    <w:rsid w:val="00D86FE5"/>
    <w:rsid w:val="00D932A7"/>
    <w:rsid w:val="00DB5F6B"/>
    <w:rsid w:val="00DD1123"/>
    <w:rsid w:val="00DF5386"/>
    <w:rsid w:val="00E06E1A"/>
    <w:rsid w:val="00E45869"/>
    <w:rsid w:val="00E63E86"/>
    <w:rsid w:val="00E82388"/>
    <w:rsid w:val="00EA0EEB"/>
    <w:rsid w:val="00EC1050"/>
    <w:rsid w:val="00ED3ADB"/>
    <w:rsid w:val="00EE072B"/>
    <w:rsid w:val="00EE344C"/>
    <w:rsid w:val="00F0687C"/>
    <w:rsid w:val="00F236E7"/>
    <w:rsid w:val="00F256D9"/>
    <w:rsid w:val="00F41498"/>
    <w:rsid w:val="00F55518"/>
    <w:rsid w:val="00F83FA2"/>
    <w:rsid w:val="00FB0086"/>
    <w:rsid w:val="00FC14ED"/>
    <w:rsid w:val="00FC1E8E"/>
    <w:rsid w:val="00FD6819"/>
    <w:rsid w:val="00FD7C61"/>
    <w:rsid w:val="00FE0B0E"/>
    <w:rsid w:val="00FE57A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CD19B53"/>
  <w14:defaultImageDpi w14:val="300"/>
  <w15:docId w15:val="{6613CCF8-F12E-4DA1-9B6D-68E379B93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F64FC"/>
    <w:pPr>
      <w:widowControl w:val="0"/>
      <w:suppressAutoHyphens/>
    </w:pPr>
    <w:rPr>
      <w:rFonts w:eastAsia="SimSun" w:cs="Lucida Sans"/>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307B1"/>
    <w:pPr>
      <w:tabs>
        <w:tab w:val="center" w:pos="4536"/>
        <w:tab w:val="right" w:pos="9072"/>
      </w:tabs>
    </w:pPr>
  </w:style>
  <w:style w:type="character" w:customStyle="1" w:styleId="KopfzeileZchn">
    <w:name w:val="Kopfzeile Zchn"/>
    <w:basedOn w:val="Absatz-Standardschriftart"/>
    <w:link w:val="Kopfzeile"/>
    <w:uiPriority w:val="99"/>
    <w:rsid w:val="009307B1"/>
    <w:rPr>
      <w:sz w:val="24"/>
      <w:szCs w:val="24"/>
      <w:lang w:eastAsia="de-DE"/>
    </w:rPr>
  </w:style>
  <w:style w:type="paragraph" w:styleId="Fuzeile">
    <w:name w:val="footer"/>
    <w:basedOn w:val="Standard"/>
    <w:link w:val="FuzeileZchn"/>
    <w:uiPriority w:val="99"/>
    <w:unhideWhenUsed/>
    <w:rsid w:val="009307B1"/>
    <w:pPr>
      <w:tabs>
        <w:tab w:val="center" w:pos="4536"/>
        <w:tab w:val="right" w:pos="9072"/>
      </w:tabs>
    </w:pPr>
  </w:style>
  <w:style w:type="character" w:customStyle="1" w:styleId="FuzeileZchn">
    <w:name w:val="Fußzeile Zchn"/>
    <w:basedOn w:val="Absatz-Standardschriftart"/>
    <w:link w:val="Fuzeile"/>
    <w:uiPriority w:val="99"/>
    <w:rsid w:val="009307B1"/>
    <w:rPr>
      <w:sz w:val="24"/>
      <w:szCs w:val="24"/>
      <w:lang w:eastAsia="de-DE"/>
    </w:rPr>
  </w:style>
  <w:style w:type="paragraph" w:styleId="Sprechblasentext">
    <w:name w:val="Balloon Text"/>
    <w:basedOn w:val="Standard"/>
    <w:link w:val="SprechblasentextZchn"/>
    <w:uiPriority w:val="99"/>
    <w:semiHidden/>
    <w:unhideWhenUsed/>
    <w:rsid w:val="009307B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07B1"/>
    <w:rPr>
      <w:rFonts w:ascii="Lucida Grande" w:hAnsi="Lucida Grande" w:cs="Lucida Grande"/>
      <w:sz w:val="18"/>
      <w:szCs w:val="18"/>
      <w:lang w:eastAsia="de-DE"/>
    </w:rPr>
  </w:style>
  <w:style w:type="paragraph" w:customStyle="1" w:styleId="SEITENTITEL">
    <w:name w:val="SEITENTITEL"/>
    <w:basedOn w:val="Standard"/>
    <w:uiPriority w:val="99"/>
    <w:rsid w:val="009307B1"/>
    <w:pPr>
      <w:tabs>
        <w:tab w:val="left" w:pos="283"/>
        <w:tab w:val="left" w:pos="1120"/>
      </w:tabs>
      <w:autoSpaceDE w:val="0"/>
      <w:autoSpaceDN w:val="0"/>
      <w:adjustRightInd w:val="0"/>
      <w:spacing w:line="320" w:lineRule="atLeast"/>
      <w:textAlignment w:val="center"/>
    </w:pPr>
    <w:rPr>
      <w:rFonts w:ascii="Kievit-Bold" w:hAnsi="Kievit-Bold" w:cs="Kievit-Bold"/>
      <w:b/>
      <w:bCs/>
      <w:color w:val="FFFFFF"/>
      <w:spacing w:val="6"/>
      <w:sz w:val="28"/>
      <w:szCs w:val="28"/>
      <w:lang w:eastAsia="ja-JP"/>
    </w:rPr>
  </w:style>
  <w:style w:type="character" w:styleId="Kommentarzeichen">
    <w:name w:val="annotation reference"/>
    <w:uiPriority w:val="99"/>
    <w:semiHidden/>
    <w:unhideWhenUsed/>
    <w:rsid w:val="009307B1"/>
    <w:rPr>
      <w:sz w:val="16"/>
      <w:szCs w:val="16"/>
    </w:rPr>
  </w:style>
  <w:style w:type="paragraph" w:customStyle="1" w:styleId="TabellenInhalt">
    <w:name w:val="Tabellen Inhalt"/>
    <w:basedOn w:val="Standard"/>
    <w:rsid w:val="004F64FC"/>
    <w:pPr>
      <w:suppressLineNumbers/>
    </w:pPr>
  </w:style>
  <w:style w:type="paragraph" w:styleId="Listenabsatz">
    <w:name w:val="List Paragraph"/>
    <w:basedOn w:val="Standard"/>
    <w:uiPriority w:val="34"/>
    <w:qFormat/>
    <w:rsid w:val="00B75994"/>
    <w:pPr>
      <w:ind w:left="720"/>
      <w:contextualSpacing/>
    </w:pPr>
  </w:style>
  <w:style w:type="character" w:styleId="Hyperlink">
    <w:name w:val="Hyperlink"/>
    <w:rsid w:val="002A1959"/>
    <w:rPr>
      <w:color w:val="000080"/>
      <w:u w:val="single"/>
    </w:rPr>
  </w:style>
  <w:style w:type="character" w:styleId="Seitenzahl">
    <w:name w:val="page number"/>
    <w:basedOn w:val="Absatz-Standardschriftart"/>
    <w:uiPriority w:val="99"/>
    <w:semiHidden/>
    <w:unhideWhenUsed/>
    <w:rsid w:val="000C022A"/>
  </w:style>
  <w:style w:type="paragraph" w:customStyle="1" w:styleId="Rahmeninhalt">
    <w:name w:val="Rahmeninhalt"/>
    <w:basedOn w:val="Textkrper"/>
    <w:rsid w:val="00BC7BE6"/>
    <w:rPr>
      <w:rFonts w:eastAsia="Times New Roman" w:cs="Times New Roman"/>
      <w:kern w:val="0"/>
      <w:sz w:val="20"/>
      <w:szCs w:val="20"/>
      <w:lang w:eastAsia="ar-SA" w:bidi="ar-SA"/>
    </w:rPr>
  </w:style>
  <w:style w:type="paragraph" w:styleId="Textkrper">
    <w:name w:val="Body Text"/>
    <w:basedOn w:val="Standard"/>
    <w:link w:val="TextkrperZchn"/>
    <w:unhideWhenUsed/>
    <w:rsid w:val="00BC7BE6"/>
    <w:pPr>
      <w:spacing w:after="120"/>
    </w:pPr>
  </w:style>
  <w:style w:type="character" w:customStyle="1" w:styleId="TextkrperZchn">
    <w:name w:val="Textkörper Zchn"/>
    <w:basedOn w:val="Absatz-Standardschriftart"/>
    <w:link w:val="Textkrper"/>
    <w:rsid w:val="00BC7BE6"/>
    <w:rPr>
      <w:rFonts w:eastAsia="SimSun" w:cs="Lucida Sans"/>
      <w:kern w:val="1"/>
      <w:sz w:val="24"/>
      <w:szCs w:val="24"/>
      <w:lang w:eastAsia="hi-IN" w:bidi="hi-IN"/>
    </w:rPr>
  </w:style>
  <w:style w:type="character" w:customStyle="1" w:styleId="WW8Num1z8">
    <w:name w:val="WW8Num1z8"/>
    <w:rsid w:val="002E046C"/>
  </w:style>
  <w:style w:type="character" w:customStyle="1" w:styleId="Absatz-Standardschriftart1">
    <w:name w:val="Absatz-Standardschriftart1"/>
    <w:rsid w:val="00355EA9"/>
  </w:style>
  <w:style w:type="character" w:customStyle="1" w:styleId="Kommentarzeichen1">
    <w:name w:val="Kommentarzeichen1"/>
    <w:rsid w:val="00AD2FC6"/>
    <w:rPr>
      <w:sz w:val="16"/>
      <w:szCs w:val="16"/>
    </w:rPr>
  </w:style>
  <w:style w:type="paragraph" w:customStyle="1" w:styleId="Abbildung">
    <w:name w:val="Abbildung"/>
    <w:basedOn w:val="Standard"/>
    <w:rsid w:val="0044229E"/>
    <w:pPr>
      <w:suppressLineNumbers/>
      <w:spacing w:before="120" w:after="120"/>
    </w:pPr>
    <w:rPr>
      <w:i/>
      <w:iCs/>
    </w:rPr>
  </w:style>
  <w:style w:type="character" w:customStyle="1" w:styleId="Kommentarzeichen2">
    <w:name w:val="Kommentarzeichen2"/>
    <w:rsid w:val="00FD6819"/>
    <w:rPr>
      <w:sz w:val="16"/>
      <w:szCs w:val="16"/>
    </w:rPr>
  </w:style>
  <w:style w:type="character" w:customStyle="1" w:styleId="CharacterStyle1">
    <w:name w:val="Character Style 1"/>
    <w:rsid w:val="00821E97"/>
    <w:rPr>
      <w:sz w:val="20"/>
      <w:szCs w:val="20"/>
    </w:rPr>
  </w:style>
  <w:style w:type="paragraph" w:customStyle="1" w:styleId="Style1">
    <w:name w:val="Style 1"/>
    <w:basedOn w:val="Standard"/>
    <w:rsid w:val="00821E97"/>
    <w:pPr>
      <w:autoSpaceDE w:val="0"/>
    </w:pPr>
    <w:rPr>
      <w:rFonts w:cs="Times New Roman"/>
    </w:rPr>
  </w:style>
  <w:style w:type="paragraph" w:customStyle="1" w:styleId="Style2">
    <w:name w:val="Style 2"/>
    <w:basedOn w:val="Standard"/>
    <w:rsid w:val="00821E97"/>
    <w:pPr>
      <w:autoSpaceDE w:val="0"/>
    </w:pPr>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5A51E-0C22-4556-A823-0665D5188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2121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Sabine Genz</cp:lastModifiedBy>
  <cp:revision>2</cp:revision>
  <cp:lastPrinted>2017-09-05T08:22:00Z</cp:lastPrinted>
  <dcterms:created xsi:type="dcterms:W3CDTF">2017-09-06T15:35:00Z</dcterms:created>
  <dcterms:modified xsi:type="dcterms:W3CDTF">2017-09-06T15:35:00Z</dcterms:modified>
</cp:coreProperties>
</file>